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DE0254" w:rsidRDefault="007E0BB3" w:rsidP="007E0BB3">
      <w:pPr>
        <w:rPr>
          <w:rFonts w:ascii="Arial" w:hAnsi="Arial" w:cs="Arial"/>
          <w:sz w:val="40"/>
          <w:szCs w:val="40"/>
          <w:lang w:val="sr-Latn-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E0254" w:rsidRDefault="00C87AFE" w:rsidP="007E0BB3">
      <w:pPr>
        <w:jc w:val="center"/>
        <w:rPr>
          <w:rFonts w:ascii="Arial" w:hAnsi="Arial" w:cs="Arial"/>
          <w:b/>
          <w:sz w:val="32"/>
          <w:szCs w:val="32"/>
          <w:lang w:val="sr-Cyrl-CS"/>
        </w:rPr>
      </w:pPr>
      <w:r>
        <w:rPr>
          <w:rFonts w:ascii="Arial" w:hAnsi="Arial" w:cs="Arial"/>
          <w:b/>
          <w:sz w:val="32"/>
          <w:szCs w:val="32"/>
          <w:lang w:val="sr-Cyrl-CS"/>
        </w:rPr>
        <w:t xml:space="preserve">БРОЈ </w:t>
      </w:r>
      <w:r w:rsidR="0024185A" w:rsidRPr="0024185A">
        <w:rPr>
          <w:rFonts w:ascii="Arial" w:hAnsi="Arial" w:cs="Arial"/>
          <w:b/>
          <w:sz w:val="32"/>
          <w:szCs w:val="32"/>
        </w:rPr>
        <w:t>404-240</w:t>
      </w:r>
      <w:r w:rsidR="007E0BB3" w:rsidRPr="0024185A">
        <w:rPr>
          <w:rFonts w:ascii="Arial" w:hAnsi="Arial" w:cs="Arial"/>
          <w:b/>
          <w:sz w:val="32"/>
          <w:szCs w:val="32"/>
          <w:lang w:val="sr-Cyrl-CS"/>
        </w:rPr>
        <w:t>/1</w:t>
      </w:r>
      <w:r w:rsidR="0024185A" w:rsidRPr="0024185A">
        <w:rPr>
          <w:rFonts w:ascii="Arial" w:hAnsi="Arial" w:cs="Arial"/>
          <w:b/>
          <w:sz w:val="32"/>
          <w:szCs w:val="32"/>
        </w:rPr>
        <w:t>8</w:t>
      </w:r>
      <w:r w:rsidR="007E0BB3" w:rsidRPr="0024185A">
        <w:rPr>
          <w:rFonts w:ascii="Arial" w:hAnsi="Arial" w:cs="Arial"/>
          <w:b/>
          <w:sz w:val="32"/>
          <w:szCs w:val="32"/>
          <w:lang w:val="sr-Cyrl-CS"/>
        </w:rPr>
        <w:t>-01</w:t>
      </w:r>
      <w:r w:rsidRPr="0024185A">
        <w:rPr>
          <w:rFonts w:ascii="Arial" w:hAnsi="Arial" w:cs="Arial"/>
          <w:b/>
          <w:sz w:val="32"/>
          <w:szCs w:val="32"/>
          <w:lang w:val="sr-Cyrl-CS"/>
        </w:rPr>
        <w:t xml:space="preserve"> од </w:t>
      </w:r>
      <w:r w:rsidR="0024185A" w:rsidRPr="0024185A">
        <w:rPr>
          <w:rFonts w:ascii="Arial" w:hAnsi="Arial" w:cs="Arial"/>
          <w:b/>
          <w:sz w:val="32"/>
          <w:szCs w:val="32"/>
        </w:rPr>
        <w:t>14</w:t>
      </w:r>
      <w:r w:rsidR="0024185A" w:rsidRPr="0024185A">
        <w:rPr>
          <w:rFonts w:ascii="Arial" w:hAnsi="Arial" w:cs="Arial"/>
          <w:b/>
          <w:sz w:val="32"/>
          <w:szCs w:val="32"/>
          <w:lang w:val="sr-Cyrl-CS"/>
        </w:rPr>
        <w:t>.0</w:t>
      </w:r>
      <w:r w:rsidR="0024185A" w:rsidRPr="0024185A">
        <w:rPr>
          <w:rFonts w:ascii="Arial" w:hAnsi="Arial" w:cs="Arial"/>
          <w:b/>
          <w:sz w:val="32"/>
          <w:szCs w:val="32"/>
        </w:rPr>
        <w:t>8</w:t>
      </w:r>
      <w:r w:rsidR="0024185A" w:rsidRPr="0024185A">
        <w:rPr>
          <w:rFonts w:ascii="Arial" w:hAnsi="Arial" w:cs="Arial"/>
          <w:b/>
          <w:sz w:val="32"/>
          <w:szCs w:val="32"/>
          <w:lang w:val="sr-Cyrl-CS"/>
        </w:rPr>
        <w:t>.201</w:t>
      </w:r>
      <w:r w:rsidR="0024185A" w:rsidRPr="0024185A">
        <w:rPr>
          <w:rFonts w:ascii="Arial" w:hAnsi="Arial" w:cs="Arial"/>
          <w:b/>
          <w:sz w:val="32"/>
          <w:szCs w:val="32"/>
        </w:rPr>
        <w:t>8</w:t>
      </w:r>
      <w:r w:rsidRPr="0024185A">
        <w:rPr>
          <w:rFonts w:ascii="Arial" w:hAnsi="Arial" w:cs="Arial"/>
          <w:b/>
          <w:sz w:val="32"/>
          <w:szCs w:val="32"/>
          <w:lang w:val="sr-Cyrl-CS"/>
        </w:rPr>
        <w:t>.</w:t>
      </w:r>
    </w:p>
    <w:p w:rsidR="007E0BB3" w:rsidRPr="007E0BB3" w:rsidRDefault="00DD7FC3" w:rsidP="007E0BB3">
      <w:pPr>
        <w:jc w:val="center"/>
        <w:rPr>
          <w:rFonts w:ascii="Arial" w:hAnsi="Arial" w:cs="Arial"/>
          <w:b/>
          <w:sz w:val="32"/>
          <w:szCs w:val="32"/>
        </w:rPr>
      </w:pPr>
      <w:r>
        <w:rPr>
          <w:rFonts w:ascii="Arial" w:hAnsi="Arial" w:cs="Arial"/>
          <w:b/>
          <w:sz w:val="32"/>
          <w:szCs w:val="32"/>
          <w:lang w:val="sr-Cyrl-CS"/>
        </w:rPr>
        <w:t xml:space="preserve">ОТВОРЕНИ </w:t>
      </w:r>
      <w:r w:rsidR="007E0BB3" w:rsidRPr="00DE0254">
        <w:rPr>
          <w:rFonts w:ascii="Arial" w:hAnsi="Arial" w:cs="Arial"/>
          <w:b/>
          <w:sz w:val="32"/>
          <w:szCs w:val="32"/>
          <w:lang w:val="sr-Cyrl-CS"/>
        </w:rPr>
        <w:t xml:space="preserve">ПОСТУПАК </w:t>
      </w:r>
    </w:p>
    <w:p w:rsidR="007E0BB3" w:rsidRPr="00DE0254" w:rsidRDefault="006F235B" w:rsidP="007E0BB3">
      <w:pPr>
        <w:ind w:left="-57"/>
        <w:jc w:val="center"/>
        <w:rPr>
          <w:rFonts w:ascii="Arial" w:hAnsi="Arial" w:cs="Arial"/>
          <w:b/>
          <w:sz w:val="32"/>
          <w:szCs w:val="32"/>
          <w:lang w:val="sr-Cyrl-CS"/>
        </w:rPr>
      </w:pPr>
      <w:r>
        <w:rPr>
          <w:rFonts w:ascii="Arial" w:hAnsi="Arial" w:cs="Arial"/>
          <w:b/>
          <w:sz w:val="32"/>
          <w:szCs w:val="32"/>
          <w:lang w:val="sr-Cyrl-CS"/>
        </w:rPr>
        <w:t>У</w:t>
      </w:r>
      <w:r w:rsidR="007E0BB3">
        <w:rPr>
          <w:rFonts w:ascii="Arial" w:hAnsi="Arial" w:cs="Arial"/>
          <w:b/>
          <w:sz w:val="32"/>
          <w:szCs w:val="32"/>
          <w:lang w:val="sr-Cyrl-CS"/>
        </w:rPr>
        <w:t>слуге стручног надзора над извођењем радова на изградњи фекалне канализације у Баточини</w:t>
      </w:r>
    </w:p>
    <w:p w:rsidR="007E0BB3" w:rsidRPr="00DE0254" w:rsidRDefault="007E0BB3" w:rsidP="007E0BB3">
      <w:pPr>
        <w:rPr>
          <w:rFonts w:ascii="Arial" w:hAnsi="Arial" w:cs="Arial"/>
          <w:b/>
          <w:sz w:val="32"/>
          <w:szCs w:val="32"/>
          <w:lang w:val="sr-Cyrl-CS"/>
        </w:rPr>
      </w:pPr>
    </w:p>
    <w:p w:rsidR="007E0BB3" w:rsidRPr="00DE0254" w:rsidRDefault="007E0BB3" w:rsidP="007E0BB3">
      <w:pPr>
        <w:rPr>
          <w:rFonts w:ascii="Arial" w:hAnsi="Arial" w:cs="Arial"/>
          <w:b/>
          <w:sz w:val="32"/>
          <w:szCs w:val="32"/>
          <w:lang w:val="sr-Cyrl-CS"/>
        </w:rPr>
      </w:pPr>
    </w:p>
    <w:p w:rsidR="007E0BB3" w:rsidRPr="00537BD4" w:rsidRDefault="007E0BB3" w:rsidP="009B1A8B">
      <w:pPr>
        <w:numPr>
          <w:ilvl w:val="0"/>
          <w:numId w:val="1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B3518C">
        <w:rPr>
          <w:rFonts w:ascii="Arial" w:hAnsi="Arial" w:cs="Arial"/>
          <w:b/>
          <w:sz w:val="32"/>
          <w:szCs w:val="32"/>
          <w:lang w:val="sr-Cyrl-CS"/>
        </w:rPr>
        <w:t>13/2018</w:t>
      </w:r>
      <w:r w:rsidRPr="00537BD4">
        <w:rPr>
          <w:rFonts w:ascii="Arial" w:hAnsi="Arial" w:cs="Arial"/>
          <w:b/>
          <w:sz w:val="32"/>
          <w:szCs w:val="32"/>
          <w:lang w:val="sr-Cyrl-CS"/>
        </w:rPr>
        <w:t>-</w:t>
      </w:r>
    </w:p>
    <w:p w:rsidR="007E0BB3" w:rsidRPr="00537BD4" w:rsidRDefault="007E0BB3" w:rsidP="009B1A8B">
      <w:pPr>
        <w:numPr>
          <w:ilvl w:val="0"/>
          <w:numId w:val="1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БРОЈ НАБАВКЕ У ПЛАНУ ЈАВНИ</w:t>
      </w:r>
      <w:r w:rsidR="006F235B">
        <w:rPr>
          <w:rFonts w:ascii="Arial" w:hAnsi="Arial" w:cs="Arial"/>
          <w:b/>
          <w:sz w:val="32"/>
          <w:szCs w:val="32"/>
          <w:lang w:val="sr-Cyrl-CS"/>
        </w:rPr>
        <w:t>Х</w:t>
      </w:r>
      <w:r>
        <w:rPr>
          <w:rFonts w:ascii="Arial" w:hAnsi="Arial" w:cs="Arial"/>
          <w:b/>
          <w:sz w:val="32"/>
          <w:szCs w:val="32"/>
          <w:lang w:val="sr-Cyrl-CS"/>
        </w:rPr>
        <w:t xml:space="preserve"> НАБАВКИ </w:t>
      </w:r>
      <w:r w:rsidRPr="00537BD4">
        <w:rPr>
          <w:rFonts w:ascii="Arial" w:hAnsi="Arial" w:cs="Arial"/>
          <w:b/>
          <w:sz w:val="32"/>
          <w:szCs w:val="32"/>
          <w:lang w:val="sr-Cyrl-CS"/>
        </w:rPr>
        <w:t>1.2.</w:t>
      </w:r>
      <w:r w:rsidR="00537BD4" w:rsidRPr="00537BD4">
        <w:rPr>
          <w:rFonts w:ascii="Arial" w:hAnsi="Arial" w:cs="Arial"/>
          <w:b/>
          <w:sz w:val="32"/>
          <w:szCs w:val="32"/>
          <w:lang w:val="sr-Cyrl-CS"/>
        </w:rPr>
        <w:t>13</w:t>
      </w:r>
      <w:r w:rsidR="006F235B">
        <w:rPr>
          <w:rFonts w:ascii="Arial" w:hAnsi="Arial" w:cs="Arial"/>
          <w:b/>
          <w:sz w:val="32"/>
          <w:szCs w:val="32"/>
          <w:lang w:val="sr-Cyrl-CS"/>
        </w:rPr>
        <w:t xml:space="preserve"> </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14126D" w:rsidRDefault="0024185A" w:rsidP="0024185A">
            <w:pPr>
              <w:autoSpaceDE w:val="0"/>
              <w:autoSpaceDN w:val="0"/>
              <w:adjustRightInd w:val="0"/>
              <w:spacing w:line="240" w:lineRule="auto"/>
              <w:rPr>
                <w:rFonts w:ascii="Arial" w:hAnsi="Arial" w:cs="Arial"/>
              </w:rPr>
            </w:pPr>
            <w:r>
              <w:rPr>
                <w:rFonts w:ascii="Arial" w:hAnsi="Arial" w:cs="Arial"/>
              </w:rPr>
              <w:t xml:space="preserve">   </w:t>
            </w:r>
            <w:r w:rsidR="0014126D" w:rsidRPr="0024185A">
              <w:rPr>
                <w:rFonts w:ascii="Arial" w:hAnsi="Arial" w:cs="Arial"/>
              </w:rPr>
              <w:t>1</w:t>
            </w:r>
            <w:r>
              <w:rPr>
                <w:rFonts w:ascii="Arial" w:hAnsi="Arial" w:cs="Arial"/>
                <w:lang w:val="sr-Cyrl-CS"/>
              </w:rPr>
              <w:t>4</w:t>
            </w:r>
            <w:r w:rsidR="0014126D" w:rsidRPr="0024185A">
              <w:rPr>
                <w:rFonts w:ascii="Arial" w:hAnsi="Arial" w:cs="Arial"/>
              </w:rPr>
              <w:t>.</w:t>
            </w:r>
            <w:r w:rsidR="00694E9E" w:rsidRPr="0014126D">
              <w:rPr>
                <w:rFonts w:ascii="Arial" w:hAnsi="Arial" w:cs="Arial"/>
              </w:rPr>
              <w:t>0</w:t>
            </w:r>
            <w:r w:rsidR="00DD7FC3">
              <w:rPr>
                <w:rFonts w:ascii="Arial" w:hAnsi="Arial" w:cs="Arial"/>
                <w:lang w:val="sr-Cyrl-CS"/>
              </w:rPr>
              <w:t>8</w:t>
            </w:r>
            <w:r w:rsidR="00DD7FC3">
              <w:rPr>
                <w:rFonts w:ascii="Arial" w:hAnsi="Arial" w:cs="Arial"/>
              </w:rPr>
              <w:t>.201</w:t>
            </w:r>
            <w:r w:rsidR="00DD7FC3">
              <w:rPr>
                <w:rFonts w:ascii="Arial" w:hAnsi="Arial" w:cs="Arial"/>
                <w:lang w:val="sr-Cyrl-CS"/>
              </w:rPr>
              <w:t>8</w:t>
            </w:r>
            <w:r w:rsidR="00694E9E" w:rsidRPr="0014126D">
              <w:rPr>
                <w:rFonts w:ascii="Arial" w:hAnsi="Arial" w:cs="Arial"/>
              </w:rPr>
              <w:t>.године</w:t>
            </w:r>
          </w:p>
        </w:tc>
      </w:tr>
      <w:tr w:rsidR="00031A8F" w:rsidRPr="001423D4"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14126D" w:rsidRDefault="0024185A" w:rsidP="00031A8F">
            <w:pPr>
              <w:autoSpaceDE w:val="0"/>
              <w:autoSpaceDN w:val="0"/>
              <w:adjustRightInd w:val="0"/>
              <w:spacing w:line="240" w:lineRule="auto"/>
              <w:rPr>
                <w:rFonts w:ascii="Arial" w:hAnsi="Arial" w:cs="Arial"/>
                <w:lang w:val="sr-Latn-CS"/>
              </w:rPr>
            </w:pPr>
            <w:r>
              <w:rPr>
                <w:rFonts w:ascii="Arial" w:hAnsi="Arial" w:cs="Arial"/>
              </w:rPr>
              <w:t xml:space="preserve">   1</w:t>
            </w:r>
            <w:r>
              <w:rPr>
                <w:rFonts w:ascii="Arial" w:hAnsi="Arial" w:cs="Arial"/>
                <w:lang w:val="sr-Cyrl-CS"/>
              </w:rPr>
              <w:t>3</w:t>
            </w:r>
            <w:r w:rsidR="00031A8F" w:rsidRPr="0014126D">
              <w:rPr>
                <w:rFonts w:ascii="Arial" w:hAnsi="Arial" w:cs="Arial"/>
                <w:lang w:val="sr-Cyrl-CS"/>
              </w:rPr>
              <w:t>.0</w:t>
            </w:r>
            <w:r>
              <w:rPr>
                <w:rFonts w:ascii="Arial" w:hAnsi="Arial" w:cs="Arial"/>
                <w:lang w:val="sr-Cyrl-CS"/>
              </w:rPr>
              <w:t>9</w:t>
            </w:r>
            <w:r w:rsidR="00031A8F" w:rsidRPr="0014126D">
              <w:rPr>
                <w:rFonts w:ascii="Arial" w:hAnsi="Arial" w:cs="Arial"/>
                <w:lang w:val="sr-Cyrl-CS"/>
              </w:rPr>
              <w:t>.</w:t>
            </w:r>
            <w:r w:rsidR="00DD7FC3">
              <w:rPr>
                <w:rFonts w:ascii="Arial" w:hAnsi="Arial" w:cs="Arial"/>
                <w:lang w:val="ru-RU"/>
              </w:rPr>
              <w:t>2018</w:t>
            </w:r>
            <w:r w:rsidR="00031A8F" w:rsidRPr="0014126D">
              <w:rPr>
                <w:rFonts w:ascii="Arial" w:hAnsi="Arial" w:cs="Arial"/>
                <w:lang w:val="ru-RU"/>
              </w:rPr>
              <w:t>. год</w:t>
            </w:r>
            <w:r w:rsidR="00031A8F" w:rsidRPr="0014126D">
              <w:rPr>
                <w:rFonts w:ascii="Arial" w:hAnsi="Arial" w:cs="Arial"/>
                <w:spacing w:val="1"/>
                <w:lang w:val="ru-RU"/>
              </w:rPr>
              <w:t>ин</w:t>
            </w:r>
            <w:r w:rsidR="00031A8F" w:rsidRPr="0014126D">
              <w:rPr>
                <w:rFonts w:ascii="Arial" w:hAnsi="Arial" w:cs="Arial"/>
                <w:lang w:val="ru-RU"/>
              </w:rPr>
              <w:t>е</w:t>
            </w:r>
            <w:r w:rsidR="00031A8F" w:rsidRPr="0014126D">
              <w:rPr>
                <w:rFonts w:ascii="Arial" w:hAnsi="Arial" w:cs="Arial"/>
                <w:spacing w:val="-1"/>
                <w:lang w:val="ru-RU"/>
              </w:rPr>
              <w:t xml:space="preserve"> </w:t>
            </w:r>
            <w:r w:rsidRPr="0024185A">
              <w:rPr>
                <w:rFonts w:ascii="Arial" w:hAnsi="Arial" w:cs="Arial"/>
                <w:lang w:val="ru-RU"/>
              </w:rPr>
              <w:t>д</w:t>
            </w:r>
            <w:r w:rsidRPr="0024185A">
              <w:rPr>
                <w:rFonts w:ascii="Arial" w:hAnsi="Arial" w:cs="Arial"/>
              </w:rPr>
              <w:t>o</w:t>
            </w:r>
            <w:r w:rsidR="008F6545">
              <w:rPr>
                <w:rFonts w:ascii="Arial" w:hAnsi="Arial" w:cs="Arial"/>
                <w:lang w:val="sr-Cyrl-CS"/>
              </w:rPr>
              <w:t xml:space="preserve"> </w:t>
            </w:r>
            <w:r w:rsidRPr="0024185A">
              <w:rPr>
                <w:rFonts w:ascii="Arial" w:hAnsi="Arial" w:cs="Arial"/>
              </w:rPr>
              <w:t>10</w:t>
            </w:r>
            <w:r w:rsidR="00031A8F" w:rsidRPr="0024185A">
              <w:rPr>
                <w:rFonts w:ascii="Arial" w:hAnsi="Arial" w:cs="Arial"/>
                <w:lang w:val="ru-RU"/>
              </w:rPr>
              <w:t>:00</w:t>
            </w:r>
            <w:r w:rsidR="00031A8F" w:rsidRPr="0014126D">
              <w:rPr>
                <w:rFonts w:ascii="Arial" w:hAnsi="Arial" w:cs="Arial"/>
                <w:lang w:val="ru-RU"/>
              </w:rPr>
              <w:t xml:space="preserve"> </w:t>
            </w:r>
            <w:r w:rsidR="00031A8F" w:rsidRPr="0014126D">
              <w:rPr>
                <w:rFonts w:ascii="Arial" w:hAnsi="Arial" w:cs="Arial"/>
                <w:spacing w:val="-1"/>
                <w:lang w:val="ru-RU"/>
              </w:rPr>
              <w:t>са</w:t>
            </w:r>
            <w:r w:rsidR="00031A8F" w:rsidRPr="0014126D">
              <w:rPr>
                <w:rFonts w:ascii="Arial" w:hAnsi="Arial" w:cs="Arial"/>
                <w:spacing w:val="1"/>
                <w:lang w:val="ru-RU"/>
              </w:rPr>
              <w:t>т</w:t>
            </w:r>
            <w:r w:rsidR="00031A8F" w:rsidRPr="0014126D">
              <w:rPr>
                <w:rFonts w:ascii="Arial" w:hAnsi="Arial" w:cs="Arial"/>
                <w:lang w:val="ru-RU"/>
              </w:rPr>
              <w:t>и</w:t>
            </w:r>
          </w:p>
          <w:p w:rsidR="00031A8F" w:rsidRPr="0014126D" w:rsidRDefault="004E133B" w:rsidP="00031A8F">
            <w:pPr>
              <w:autoSpaceDE w:val="0"/>
              <w:autoSpaceDN w:val="0"/>
              <w:adjustRightInd w:val="0"/>
              <w:spacing w:line="240" w:lineRule="auto"/>
              <w:rPr>
                <w:rFonts w:ascii="Arial" w:hAnsi="Arial" w:cs="Arial"/>
                <w:lang w:val="sr-Latn-CS"/>
              </w:rPr>
            </w:pPr>
            <w:r w:rsidRPr="0014126D">
              <w:rPr>
                <w:rFonts w:ascii="Arial" w:hAnsi="Arial" w:cs="Arial"/>
                <w:lang w:val="sr-Latn-CS"/>
              </w:rPr>
              <w:t>0</w:t>
            </w:r>
          </w:p>
        </w:tc>
      </w:tr>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24185A" w:rsidRDefault="0024185A" w:rsidP="0024185A">
            <w:pPr>
              <w:autoSpaceDE w:val="0"/>
              <w:autoSpaceDN w:val="0"/>
              <w:adjustRightInd w:val="0"/>
              <w:spacing w:line="240" w:lineRule="auto"/>
              <w:rPr>
                <w:rFonts w:ascii="Arial" w:hAnsi="Arial" w:cs="Arial"/>
                <w:lang w:val="sr-Cyrl-CS"/>
              </w:rPr>
            </w:pPr>
            <w:r>
              <w:rPr>
                <w:rFonts w:ascii="Arial" w:hAnsi="Arial" w:cs="Arial"/>
              </w:rPr>
              <w:t xml:space="preserve">   1</w:t>
            </w:r>
            <w:r>
              <w:rPr>
                <w:rFonts w:ascii="Arial" w:hAnsi="Arial" w:cs="Arial"/>
                <w:lang w:val="sr-Cyrl-CS"/>
              </w:rPr>
              <w:t>3</w:t>
            </w:r>
            <w:r>
              <w:rPr>
                <w:rFonts w:ascii="Arial" w:hAnsi="Arial" w:cs="Arial"/>
              </w:rPr>
              <w:t>.</w:t>
            </w:r>
            <w:r w:rsidR="007E0BB3" w:rsidRPr="0014126D">
              <w:rPr>
                <w:rFonts w:ascii="Arial" w:hAnsi="Arial" w:cs="Arial"/>
                <w:lang w:val="sr-Cyrl-CS"/>
              </w:rPr>
              <w:t>0</w:t>
            </w:r>
            <w:r>
              <w:rPr>
                <w:rFonts w:ascii="Arial" w:hAnsi="Arial" w:cs="Arial"/>
                <w:lang w:val="sr-Cyrl-CS"/>
              </w:rPr>
              <w:t>9</w:t>
            </w:r>
            <w:r w:rsidR="00031A8F" w:rsidRPr="0014126D">
              <w:rPr>
                <w:rFonts w:ascii="Arial" w:hAnsi="Arial" w:cs="Arial"/>
                <w:lang w:val="sr-Cyrl-CS"/>
              </w:rPr>
              <w:t>.</w:t>
            </w:r>
            <w:r w:rsidR="00DD7FC3">
              <w:rPr>
                <w:rFonts w:ascii="Arial" w:hAnsi="Arial" w:cs="Arial"/>
                <w:lang w:val="ru-RU"/>
              </w:rPr>
              <w:t>2018</w:t>
            </w:r>
            <w:r w:rsidR="00031A8F" w:rsidRPr="0014126D">
              <w:rPr>
                <w:rFonts w:ascii="Arial" w:hAnsi="Arial" w:cs="Arial"/>
                <w:lang w:val="ru-RU"/>
              </w:rPr>
              <w:t>. год</w:t>
            </w:r>
            <w:r w:rsidR="00031A8F" w:rsidRPr="0014126D">
              <w:rPr>
                <w:rFonts w:ascii="Arial" w:hAnsi="Arial" w:cs="Arial"/>
                <w:spacing w:val="1"/>
                <w:lang w:val="ru-RU"/>
              </w:rPr>
              <w:t>ин</w:t>
            </w:r>
            <w:r w:rsidR="00031A8F" w:rsidRPr="0014126D">
              <w:rPr>
                <w:rFonts w:ascii="Arial" w:hAnsi="Arial" w:cs="Arial"/>
                <w:lang w:val="ru-RU"/>
              </w:rPr>
              <w:t>е</w:t>
            </w:r>
            <w:r w:rsidR="00031A8F" w:rsidRPr="0014126D">
              <w:rPr>
                <w:rFonts w:ascii="Arial" w:hAnsi="Arial" w:cs="Arial"/>
                <w:spacing w:val="1"/>
                <w:lang w:val="ru-RU"/>
              </w:rPr>
              <w:t xml:space="preserve"> </w:t>
            </w:r>
            <w:r w:rsidR="00031A8F" w:rsidRPr="0014126D">
              <w:rPr>
                <w:rFonts w:ascii="Arial" w:hAnsi="Arial" w:cs="Arial"/>
                <w:lang w:val="ru-RU"/>
              </w:rPr>
              <w:t>у</w:t>
            </w:r>
            <w:r w:rsidR="00031A8F" w:rsidRPr="0014126D">
              <w:rPr>
                <w:rFonts w:ascii="Arial" w:hAnsi="Arial" w:cs="Arial"/>
                <w:spacing w:val="-5"/>
                <w:lang w:val="ru-RU"/>
              </w:rPr>
              <w:t xml:space="preserve"> </w:t>
            </w:r>
            <w:r w:rsidR="00031A8F" w:rsidRPr="0024185A">
              <w:rPr>
                <w:rFonts w:ascii="Arial" w:hAnsi="Arial" w:cs="Arial"/>
                <w:spacing w:val="2"/>
                <w:lang w:val="sr-Cyrl-CS"/>
              </w:rPr>
              <w:t>1</w:t>
            </w:r>
            <w:r>
              <w:rPr>
                <w:rFonts w:ascii="Arial" w:hAnsi="Arial" w:cs="Arial"/>
                <w:spacing w:val="2"/>
                <w:lang w:val="sr-Cyrl-CS"/>
              </w:rPr>
              <w:t>0</w:t>
            </w:r>
            <w:r w:rsidR="00031A8F" w:rsidRPr="0024185A">
              <w:rPr>
                <w:rFonts w:ascii="Arial" w:hAnsi="Arial" w:cs="Arial"/>
                <w:lang w:val="ru-RU"/>
              </w:rPr>
              <w:t>:30</w:t>
            </w:r>
            <w:r>
              <w:rPr>
                <w:rFonts w:ascii="Arial" w:hAnsi="Arial" w:cs="Arial"/>
              </w:rPr>
              <w:t xml:space="preserve"> </w:t>
            </w:r>
            <w:r>
              <w:rPr>
                <w:rFonts w:ascii="Arial" w:hAnsi="Arial" w:cs="Arial"/>
                <w:lang w:val="sr-Cyrl-CS"/>
              </w:rPr>
              <w:t>сати</w:t>
            </w:r>
          </w:p>
        </w:tc>
      </w:tr>
    </w:tbl>
    <w:p w:rsidR="00031A8F" w:rsidRPr="005C1BA0" w:rsidRDefault="00031A8F"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7118C6" w:rsidRDefault="007E0BB3" w:rsidP="00031A8F">
      <w:pPr>
        <w:jc w:val="center"/>
        <w:rPr>
          <w:rFonts w:ascii="Arial" w:hAnsi="Arial" w:cs="Arial"/>
          <w:b/>
          <w:iCs/>
        </w:rPr>
      </w:pPr>
      <w:r w:rsidRPr="007E0BB3">
        <w:rPr>
          <w:rFonts w:ascii="Arial" w:hAnsi="Arial" w:cs="Arial"/>
          <w:b/>
          <w:iCs/>
        </w:rPr>
        <w:t xml:space="preserve">Укупан број страна конкурсне документације: </w:t>
      </w:r>
      <w:r w:rsidR="007118C6" w:rsidRPr="0024185A">
        <w:rPr>
          <w:rFonts w:ascii="Arial" w:hAnsi="Arial" w:cs="Arial"/>
          <w:b/>
          <w:iCs/>
        </w:rPr>
        <w:t>3</w:t>
      </w:r>
      <w:r w:rsidR="000B501B">
        <w:rPr>
          <w:rFonts w:ascii="Arial" w:hAnsi="Arial" w:cs="Arial"/>
          <w:b/>
          <w:iCs/>
          <w:lang w:val="sr-Latn-CS"/>
        </w:rPr>
        <w:t>8</w:t>
      </w:r>
      <w:r w:rsidR="007118C6">
        <w:rPr>
          <w:rFonts w:ascii="Arial" w:hAnsi="Arial" w:cs="Arial"/>
          <w:b/>
          <w:iCs/>
        </w:rPr>
        <w:t xml:space="preserve"> страна</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Default="00745EE1" w:rsidP="007E0BB3">
      <w:pPr>
        <w:pStyle w:val="Heading4"/>
        <w:rPr>
          <w:rFonts w:ascii="Arial" w:hAnsi="Arial" w:cs="Arial"/>
          <w:sz w:val="24"/>
        </w:rPr>
      </w:pPr>
    </w:p>
    <w:p w:rsidR="00745EE1" w:rsidRDefault="00745EE1" w:rsidP="007E0BB3">
      <w:pPr>
        <w:pStyle w:val="Heading4"/>
        <w:rPr>
          <w:rFonts w:ascii="Arial" w:hAnsi="Arial" w:cs="Arial"/>
          <w:sz w:val="24"/>
        </w:rPr>
      </w:pPr>
    </w:p>
    <w:p w:rsidR="007E0BB3" w:rsidRPr="00DE0254" w:rsidRDefault="007E0BB3" w:rsidP="007E0BB3">
      <w:pPr>
        <w:pStyle w:val="Heading4"/>
        <w:rPr>
          <w:rFonts w:ascii="Arial" w:hAnsi="Arial" w:cs="Arial"/>
          <w:sz w:val="24"/>
        </w:rPr>
      </w:pPr>
      <w:r w:rsidRPr="00DE0254">
        <w:rPr>
          <w:rFonts w:ascii="Arial" w:hAnsi="Arial" w:cs="Arial"/>
          <w:sz w:val="24"/>
          <w:lang w:val="sr-Cyrl-CS"/>
        </w:rPr>
        <w:t xml:space="preserve">Баточина, </w:t>
      </w:r>
      <w:r w:rsidR="00DD7FC3">
        <w:rPr>
          <w:rFonts w:ascii="Arial" w:hAnsi="Arial" w:cs="Arial"/>
          <w:sz w:val="24"/>
          <w:lang w:val="sr-Cyrl-CS"/>
        </w:rPr>
        <w:t>август</w:t>
      </w:r>
      <w:r w:rsidRPr="00DE0254">
        <w:rPr>
          <w:rFonts w:ascii="Arial" w:hAnsi="Arial" w:cs="Arial"/>
          <w:sz w:val="24"/>
          <w:lang w:val="sr-Cyrl-CS"/>
        </w:rPr>
        <w:t>, 201</w:t>
      </w:r>
      <w:r w:rsidR="00DD7FC3">
        <w:rPr>
          <w:rFonts w:ascii="Arial" w:hAnsi="Arial" w:cs="Arial"/>
          <w:sz w:val="24"/>
          <w:lang w:val="sr-Cyrl-CS"/>
        </w:rPr>
        <w:t>8</w:t>
      </w:r>
      <w:r w:rsidRPr="00DE0254">
        <w:rPr>
          <w:rFonts w:ascii="Arial" w:hAnsi="Arial" w:cs="Arial"/>
          <w:sz w:val="24"/>
          <w:lang w:val="sr-Cyrl-CS"/>
        </w:rPr>
        <w:t xml:space="preserve">. </w:t>
      </w:r>
      <w:r>
        <w:rPr>
          <w:rFonts w:ascii="Arial" w:hAnsi="Arial" w:cs="Arial"/>
          <w:sz w:val="24"/>
          <w:lang w:val="sr-Cyrl-CS"/>
        </w:rPr>
        <w:t>г</w:t>
      </w:r>
      <w:r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6C1EF2" w:rsidRDefault="007E0BB3" w:rsidP="007E0BB3">
      <w:pPr>
        <w:jc w:val="both"/>
        <w:rPr>
          <w:rFonts w:ascii="Arial" w:hAnsi="Arial" w:cs="Arial"/>
        </w:rPr>
      </w:pPr>
      <w:r w:rsidRPr="008566BF">
        <w:rPr>
          <w:rFonts w:ascii="Arial" w:eastAsia="TimesNewRomanPSMT" w:hAnsi="Arial" w:cs="Arial"/>
          <w:lang w:val="ru-RU"/>
        </w:rPr>
        <w:lastRenderedPageBreak/>
        <w:t>На основу чл. 3</w:t>
      </w:r>
      <w:r w:rsidR="00DD7FC3">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број </w:t>
      </w:r>
      <w:r w:rsidR="00BC6481" w:rsidRPr="00BC6481">
        <w:rPr>
          <w:rFonts w:ascii="Arial" w:hAnsi="Arial" w:cs="Arial"/>
          <w:lang w:val="sr-Cyrl-CS"/>
        </w:rPr>
        <w:t>1</w:t>
      </w:r>
      <w:r w:rsidR="00B3518C">
        <w:rPr>
          <w:rFonts w:ascii="Arial" w:hAnsi="Arial" w:cs="Arial"/>
          <w:lang w:val="sr-Cyrl-CS"/>
        </w:rPr>
        <w:t>3</w:t>
      </w:r>
      <w:r w:rsidR="0014126D" w:rsidRPr="00BC6481">
        <w:rPr>
          <w:rFonts w:ascii="Arial" w:hAnsi="Arial" w:cs="Arial"/>
          <w:lang w:val="sr-Cyrl-CS"/>
        </w:rPr>
        <w:t>/</w:t>
      </w:r>
      <w:r w:rsidR="00537BD4" w:rsidRPr="00BC6481">
        <w:rPr>
          <w:rFonts w:ascii="Arial" w:hAnsi="Arial" w:cs="Arial"/>
          <w:lang w:val="sr-Cyrl-CS"/>
        </w:rPr>
        <w:t>2018</w:t>
      </w:r>
      <w:r w:rsidRPr="008566BF">
        <w:rPr>
          <w:rFonts w:ascii="Arial" w:hAnsi="Arial" w:cs="Arial"/>
          <w:lang w:val="ru-RU"/>
        </w:rPr>
        <w:t xml:space="preserve">, деловодни број </w:t>
      </w:r>
      <w:r w:rsidR="0024185A" w:rsidRPr="0024185A">
        <w:rPr>
          <w:rFonts w:ascii="Arial" w:hAnsi="Arial" w:cs="Arial"/>
          <w:lang w:val="sr-Cyrl-CS"/>
        </w:rPr>
        <w:t>404-238/18-01</w:t>
      </w:r>
      <w:r w:rsidRPr="0024185A">
        <w:rPr>
          <w:rFonts w:ascii="Arial" w:hAnsi="Arial" w:cs="Arial"/>
          <w:lang w:val="ru-RU"/>
        </w:rPr>
        <w:t xml:space="preserve"> </w:t>
      </w:r>
      <w:r w:rsidR="0014126D" w:rsidRPr="0024185A">
        <w:rPr>
          <w:rFonts w:ascii="Arial" w:hAnsi="Arial" w:cs="Arial"/>
          <w:lang w:val="sr-Cyrl-CS"/>
        </w:rPr>
        <w:t xml:space="preserve">од </w:t>
      </w:r>
      <w:r w:rsidR="0024185A" w:rsidRPr="0024185A">
        <w:rPr>
          <w:rFonts w:ascii="Arial" w:hAnsi="Arial" w:cs="Arial"/>
          <w:lang w:val="sr-Cyrl-CS"/>
        </w:rPr>
        <w:t>14.08</w:t>
      </w:r>
      <w:r w:rsidRPr="0024185A">
        <w:rPr>
          <w:rFonts w:ascii="Arial" w:hAnsi="Arial" w:cs="Arial"/>
          <w:lang w:val="ru-RU"/>
        </w:rPr>
        <w:t>.</w:t>
      </w:r>
      <w:r w:rsidRPr="0024185A">
        <w:rPr>
          <w:rFonts w:ascii="Arial" w:hAnsi="Arial" w:cs="Arial"/>
          <w:lang w:val="sr-Cyrl-CS"/>
        </w:rPr>
        <w:t>201</w:t>
      </w:r>
      <w:r w:rsidR="0024185A" w:rsidRPr="0024185A">
        <w:rPr>
          <w:rFonts w:ascii="Arial" w:hAnsi="Arial" w:cs="Arial"/>
          <w:lang w:val="sr-Cyrl-CS"/>
        </w:rPr>
        <w:t>8</w:t>
      </w:r>
      <w:r>
        <w:rPr>
          <w:rFonts w:ascii="Arial" w:hAnsi="Arial" w:cs="Arial"/>
          <w:lang w:val="sr-Cyrl-CS"/>
        </w:rPr>
        <w:t xml:space="preserve">. године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14126D">
        <w:rPr>
          <w:rFonts w:ascii="Arial" w:hAnsi="Arial" w:cs="Arial"/>
          <w:lang w:val="sr-Cyrl-CS"/>
        </w:rPr>
        <w:t xml:space="preserve"> </w:t>
      </w:r>
      <w:r w:rsidR="00537BD4" w:rsidRPr="00BC6481">
        <w:rPr>
          <w:rFonts w:ascii="Arial" w:hAnsi="Arial" w:cs="Arial"/>
          <w:lang w:val="sr-Cyrl-CS"/>
        </w:rPr>
        <w:t>1</w:t>
      </w:r>
      <w:r w:rsidR="00B3518C">
        <w:rPr>
          <w:rFonts w:ascii="Arial" w:hAnsi="Arial" w:cs="Arial"/>
          <w:lang w:val="sr-Cyrl-CS"/>
        </w:rPr>
        <w:t>3</w:t>
      </w:r>
      <w:r w:rsidR="0014126D" w:rsidRPr="00BC6481">
        <w:rPr>
          <w:rFonts w:ascii="Arial" w:hAnsi="Arial" w:cs="Arial"/>
          <w:lang w:val="sr-Cyrl-CS"/>
        </w:rPr>
        <w:t>/</w:t>
      </w:r>
      <w:r w:rsidR="00537BD4" w:rsidRPr="00BC6481">
        <w:rPr>
          <w:rFonts w:ascii="Arial" w:hAnsi="Arial" w:cs="Arial"/>
          <w:lang w:val="sr-Cyrl-CS"/>
        </w:rPr>
        <w:t>2018</w:t>
      </w:r>
      <w:r w:rsidRPr="008566BF">
        <w:rPr>
          <w:rFonts w:ascii="Arial" w:hAnsi="Arial" w:cs="Arial"/>
          <w:lang w:val="ru-RU"/>
        </w:rPr>
        <w:t xml:space="preserve">, деловодни број </w:t>
      </w:r>
      <w:r w:rsidR="0024185A">
        <w:rPr>
          <w:rFonts w:ascii="Arial" w:hAnsi="Arial" w:cs="Arial"/>
          <w:lang w:val="sr-Cyrl-CS"/>
        </w:rPr>
        <w:t>404-239/18-01 од 14.08.2018</w:t>
      </w:r>
      <w:r>
        <w:rPr>
          <w:rFonts w:ascii="Arial" w:hAnsi="Arial" w:cs="Arial"/>
          <w:lang w:val="sr-Cyrl-CS"/>
        </w:rPr>
        <w:t>.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43D17" w:rsidRDefault="00143D17" w:rsidP="00DD7FC3">
      <w:pPr>
        <w:jc w:val="both"/>
        <w:rPr>
          <w:rFonts w:ascii="Arial" w:eastAsia="TimesNewRomanPSMT" w:hAnsi="Arial" w:cs="Arial"/>
          <w:bCs/>
        </w:rPr>
      </w:pPr>
    </w:p>
    <w:p w:rsidR="00DD7FC3" w:rsidRDefault="00DD7FC3" w:rsidP="00DD7FC3">
      <w:pPr>
        <w:jc w:val="both"/>
        <w:rPr>
          <w:rFonts w:ascii="Arial" w:eastAsia="TimesNewRomanPSMT" w:hAnsi="Arial" w:cs="Arial"/>
        </w:rPr>
      </w:pPr>
    </w:p>
    <w:p w:rsidR="00BE2662" w:rsidRDefault="00221C6F">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p>
    <w:p w:rsidR="00221C6F" w:rsidRPr="00E4254C" w:rsidRDefault="00BE2662">
      <w:pPr>
        <w:shd w:val="clear" w:color="auto" w:fill="C6D9F1"/>
        <w:jc w:val="center"/>
        <w:rPr>
          <w:rFonts w:ascii="Arial" w:eastAsia="TimesNewRomanPS-BoldMT" w:hAnsi="Arial" w:cs="Arial"/>
          <w:b/>
          <w:bCs/>
          <w:lang w:val="sr-Cyrl-CS"/>
        </w:rPr>
      </w:pPr>
      <w:r>
        <w:rPr>
          <w:rFonts w:ascii="Arial" w:eastAsia="TimesNewRomanPS-BoldMT" w:hAnsi="Arial" w:cs="Arial"/>
          <w:b/>
          <w:bCs/>
          <w:lang w:val="sr-Cyrl-CS"/>
        </w:rPr>
        <w:t>Б</w:t>
      </w:r>
      <w:r w:rsidR="00C87AFE">
        <w:rPr>
          <w:rFonts w:ascii="Arial" w:eastAsia="TimesNewRomanPS-BoldMT" w:hAnsi="Arial" w:cs="Arial"/>
          <w:b/>
          <w:bCs/>
          <w:lang w:val="sr-Cyrl-CS"/>
        </w:rPr>
        <w:t>р</w:t>
      </w:r>
      <w:r>
        <w:rPr>
          <w:rFonts w:ascii="Arial" w:eastAsia="TimesNewRomanPS-BoldMT" w:hAnsi="Arial" w:cs="Arial"/>
          <w:b/>
          <w:bCs/>
          <w:lang w:val="sr-Cyrl-CS"/>
        </w:rPr>
        <w:t>ој</w:t>
      </w:r>
      <w:r w:rsidR="00C87AFE">
        <w:rPr>
          <w:rFonts w:ascii="Arial" w:eastAsia="TimesNewRomanPS-BoldMT" w:hAnsi="Arial" w:cs="Arial"/>
          <w:b/>
          <w:bCs/>
          <w:lang w:val="sr-Cyrl-CS"/>
        </w:rPr>
        <w:t xml:space="preserve"> </w:t>
      </w:r>
      <w:r w:rsidR="0024185A" w:rsidRPr="0024185A">
        <w:rPr>
          <w:rFonts w:ascii="Arial" w:eastAsia="TimesNewRomanPS-BoldMT" w:hAnsi="Arial" w:cs="Arial"/>
          <w:b/>
          <w:bCs/>
          <w:lang w:val="sr-Cyrl-CS"/>
        </w:rPr>
        <w:t>404-240</w:t>
      </w:r>
      <w:r w:rsidR="005257ED" w:rsidRPr="0024185A">
        <w:rPr>
          <w:rFonts w:ascii="Arial" w:eastAsia="TimesNewRomanPS-BoldMT" w:hAnsi="Arial" w:cs="Arial"/>
          <w:b/>
          <w:bCs/>
          <w:lang w:val="sr-Cyrl-CS"/>
        </w:rPr>
        <w:t>/1</w:t>
      </w:r>
      <w:r w:rsidR="0024185A" w:rsidRPr="0024185A">
        <w:rPr>
          <w:rFonts w:ascii="Arial" w:eastAsia="TimesNewRomanPS-BoldMT" w:hAnsi="Arial" w:cs="Arial"/>
          <w:b/>
          <w:bCs/>
          <w:lang w:val="sr-Cyrl-CS"/>
        </w:rPr>
        <w:t>8</w:t>
      </w:r>
      <w:r w:rsidR="005257ED" w:rsidRPr="0024185A">
        <w:rPr>
          <w:rFonts w:ascii="Arial" w:eastAsia="TimesNewRomanPS-BoldMT" w:hAnsi="Arial" w:cs="Arial"/>
          <w:b/>
          <w:bCs/>
          <w:lang w:val="sr-Cyrl-CS"/>
        </w:rPr>
        <w:t>-0</w:t>
      </w:r>
      <w:r w:rsidR="007E0BB3" w:rsidRPr="0024185A">
        <w:rPr>
          <w:rFonts w:ascii="Arial" w:eastAsia="TimesNewRomanPS-BoldMT" w:hAnsi="Arial" w:cs="Arial"/>
          <w:b/>
          <w:bCs/>
          <w:lang w:val="sr-Cyrl-CS"/>
        </w:rPr>
        <w:t>1</w:t>
      </w:r>
      <w:r w:rsidR="005257ED" w:rsidRPr="0024185A">
        <w:rPr>
          <w:rFonts w:ascii="Arial" w:eastAsia="TimesNewRomanPS-BoldMT" w:hAnsi="Arial" w:cs="Arial"/>
          <w:b/>
          <w:bCs/>
          <w:lang w:val="sr-Cyrl-CS"/>
        </w:rPr>
        <w:t xml:space="preserve"> од </w:t>
      </w:r>
      <w:r w:rsidR="0024185A" w:rsidRPr="0024185A">
        <w:rPr>
          <w:rFonts w:ascii="Arial" w:eastAsia="TimesNewRomanPS-BoldMT" w:hAnsi="Arial" w:cs="Arial"/>
          <w:b/>
          <w:bCs/>
          <w:lang w:val="sr-Cyrl-CS"/>
        </w:rPr>
        <w:t>14</w:t>
      </w:r>
      <w:r w:rsidR="00E4254C" w:rsidRPr="0024185A">
        <w:rPr>
          <w:rFonts w:ascii="Arial" w:eastAsia="TimesNewRomanPS-BoldMT" w:hAnsi="Arial" w:cs="Arial"/>
          <w:b/>
          <w:bCs/>
          <w:lang w:val="sr-Cyrl-CS"/>
        </w:rPr>
        <w:t>.0</w:t>
      </w:r>
      <w:r w:rsidR="0024185A" w:rsidRPr="0024185A">
        <w:rPr>
          <w:rFonts w:ascii="Arial" w:eastAsia="TimesNewRomanPS-BoldMT" w:hAnsi="Arial" w:cs="Arial"/>
          <w:b/>
          <w:bCs/>
          <w:lang w:val="sr-Cyrl-CS"/>
        </w:rPr>
        <w:t>8</w:t>
      </w:r>
      <w:r w:rsidR="00E4254C" w:rsidRPr="0024185A">
        <w:rPr>
          <w:rFonts w:ascii="Arial" w:eastAsia="TimesNewRomanPS-BoldMT" w:hAnsi="Arial" w:cs="Arial"/>
          <w:b/>
          <w:bCs/>
          <w:lang w:val="sr-Cyrl-CS"/>
        </w:rPr>
        <w:t>.</w:t>
      </w:r>
      <w:r w:rsidR="0024185A" w:rsidRPr="0024185A">
        <w:rPr>
          <w:rFonts w:ascii="Arial" w:eastAsia="TimesNewRomanPS-BoldMT" w:hAnsi="Arial" w:cs="Arial"/>
          <w:b/>
          <w:bCs/>
          <w:lang w:val="sr-Cyrl-CS"/>
        </w:rPr>
        <w:t>2018</w:t>
      </w:r>
      <w:r w:rsidR="00E4254C">
        <w:rPr>
          <w:rFonts w:ascii="Arial" w:eastAsia="TimesNewRomanPS-BoldMT" w:hAnsi="Arial" w:cs="Arial"/>
          <w:b/>
          <w:bCs/>
          <w:lang w:val="sr-Cyrl-CS"/>
        </w:rPr>
        <w:t>.</w:t>
      </w:r>
      <w:r>
        <w:rPr>
          <w:rFonts w:ascii="Arial" w:eastAsia="TimesNewRomanPS-BoldMT" w:hAnsi="Arial" w:cs="Arial"/>
          <w:b/>
          <w:bCs/>
          <w:lang w:val="sr-Cyrl-CS"/>
        </w:rPr>
        <w:t>године</w:t>
      </w:r>
    </w:p>
    <w:p w:rsidR="00BE2662" w:rsidRPr="000C20CB" w:rsidRDefault="00221C6F" w:rsidP="00BE2662">
      <w:pPr>
        <w:shd w:val="clear" w:color="auto" w:fill="C6D9F1"/>
        <w:jc w:val="center"/>
        <w:rPr>
          <w:rFonts w:ascii="Arial" w:eastAsia="TimesNewRomanPS-BoldMT" w:hAnsi="Arial" w:cs="Arial"/>
          <w:b/>
          <w:bCs/>
          <w:lang w:val="sr-Cyrl-CS"/>
        </w:rPr>
      </w:pPr>
      <w:r>
        <w:rPr>
          <w:rFonts w:ascii="Arial" w:eastAsia="TimesNewRomanPS-BoldMT" w:hAnsi="Arial" w:cs="Arial"/>
          <w:b/>
          <w:bCs/>
        </w:rPr>
        <w:t xml:space="preserve">за </w:t>
      </w:r>
      <w:r w:rsidR="00BE2662">
        <w:rPr>
          <w:rFonts w:ascii="Arial" w:eastAsia="TimesNewRomanPS-BoldMT" w:hAnsi="Arial" w:cs="Arial"/>
          <w:b/>
          <w:bCs/>
          <w:lang w:val="sr-Cyrl-CS"/>
        </w:rPr>
        <w:t xml:space="preserve">отворени поступак </w:t>
      </w:r>
      <w:r>
        <w:rPr>
          <w:rFonts w:ascii="Arial" w:eastAsia="TimesNewRomanPS-BoldMT" w:hAnsi="Arial" w:cs="Arial"/>
          <w:b/>
          <w:bCs/>
        </w:rPr>
        <w:t>јавн</w:t>
      </w:r>
      <w:r w:rsidR="000C20CB">
        <w:rPr>
          <w:rFonts w:ascii="Arial" w:eastAsia="TimesNewRomanPS-BoldMT" w:hAnsi="Arial" w:cs="Arial"/>
          <w:b/>
          <w:bCs/>
          <w:lang w:val="sr-Cyrl-CS"/>
        </w:rPr>
        <w:t>е</w:t>
      </w:r>
      <w:r>
        <w:rPr>
          <w:rFonts w:ascii="Arial" w:eastAsia="TimesNewRomanPS-BoldMT" w:hAnsi="Arial" w:cs="Arial"/>
          <w:b/>
          <w:bCs/>
        </w:rPr>
        <w:t xml:space="preserve"> набавк</w:t>
      </w:r>
      <w:r w:rsidR="000C20CB">
        <w:rPr>
          <w:rFonts w:ascii="Arial" w:eastAsia="TimesNewRomanPS-BoldMT" w:hAnsi="Arial" w:cs="Arial"/>
          <w:b/>
          <w:bCs/>
          <w:lang w:val="sr-Cyrl-CS"/>
        </w:rPr>
        <w:t>е</w:t>
      </w:r>
    </w:p>
    <w:p w:rsidR="007E0BB3" w:rsidRDefault="0056629C" w:rsidP="00BE2662">
      <w:pPr>
        <w:shd w:val="clear" w:color="auto" w:fill="C6D9F1"/>
        <w:jc w:val="center"/>
        <w:rPr>
          <w:rFonts w:ascii="Arial" w:eastAsia="TimesNewRomanPS-BoldMT" w:hAnsi="Arial" w:cs="Arial"/>
          <w:b/>
          <w:bCs/>
          <w:lang w:val="sr-Cyrl-CS"/>
        </w:rPr>
      </w:pPr>
      <w:r>
        <w:rPr>
          <w:rFonts w:ascii="Arial" w:eastAsia="TimesNewRomanPS-BoldMT" w:hAnsi="Arial" w:cs="Arial"/>
          <w:b/>
          <w:bCs/>
        </w:rPr>
        <w:t>–</w:t>
      </w:r>
      <w:r w:rsidR="00221C6F">
        <w:rPr>
          <w:rFonts w:ascii="Arial" w:eastAsia="TimesNewRomanPS-BoldMT" w:hAnsi="Arial" w:cs="Arial"/>
          <w:b/>
          <w:bCs/>
        </w:rPr>
        <w:t xml:space="preserve"> </w:t>
      </w:r>
      <w:r>
        <w:rPr>
          <w:rFonts w:ascii="Arial" w:eastAsia="TimesNewRomanPS-BoldMT" w:hAnsi="Arial" w:cs="Arial"/>
          <w:b/>
          <w:bCs/>
        </w:rPr>
        <w:t>Услуге стручног надзора</w:t>
      </w:r>
      <w:r w:rsidR="006A7614">
        <w:rPr>
          <w:rFonts w:ascii="Arial" w:eastAsia="TimesNewRomanPS-BoldMT" w:hAnsi="Arial" w:cs="Arial"/>
          <w:b/>
          <w:bCs/>
          <w:lang w:val="sr-Cyrl-CS"/>
        </w:rPr>
        <w:t xml:space="preserve"> над извођењем радова на </w:t>
      </w:r>
      <w:r w:rsidR="009654CC">
        <w:rPr>
          <w:rFonts w:ascii="Arial" w:eastAsia="TimesNewRomanPS-BoldMT" w:hAnsi="Arial" w:cs="Arial"/>
          <w:b/>
          <w:bCs/>
          <w:lang w:val="sr-Cyrl-CS"/>
        </w:rPr>
        <w:t xml:space="preserve">изградњи </w:t>
      </w:r>
      <w:r w:rsidR="00BF033E">
        <w:rPr>
          <w:rFonts w:ascii="Arial" w:eastAsia="TimesNewRomanPS-BoldMT" w:hAnsi="Arial" w:cs="Arial"/>
          <w:b/>
          <w:bCs/>
          <w:lang w:val="sr-Cyrl-CS"/>
        </w:rPr>
        <w:t>фекалне канализације</w:t>
      </w:r>
      <w:r w:rsidR="006A7614">
        <w:rPr>
          <w:rFonts w:ascii="Arial" w:eastAsia="TimesNewRomanPS-BoldMT" w:hAnsi="Arial" w:cs="Arial"/>
          <w:b/>
          <w:bCs/>
          <w:lang w:val="sr-Cyrl-CS"/>
        </w:rPr>
        <w:t xml:space="preserve"> </w:t>
      </w:r>
      <w:r w:rsidR="007E0BB3">
        <w:rPr>
          <w:rFonts w:ascii="Arial" w:eastAsia="TimesNewRomanPS-BoldMT" w:hAnsi="Arial" w:cs="Arial"/>
          <w:b/>
          <w:bCs/>
          <w:lang w:val="sr-Cyrl-CS"/>
        </w:rPr>
        <w:t>у Баточини,</w:t>
      </w:r>
    </w:p>
    <w:p w:rsidR="00221C6F" w:rsidRDefault="00221C6F" w:rsidP="006B341D">
      <w:pPr>
        <w:shd w:val="clear" w:color="auto" w:fill="C6D9F1"/>
        <w:jc w:val="center"/>
        <w:rPr>
          <w:rFonts w:ascii="Arial" w:eastAsia="TimesNewRomanPS-BoldMT" w:hAnsi="Arial" w:cs="Arial"/>
          <w:b/>
          <w:bCs/>
        </w:rPr>
      </w:pPr>
      <w:r>
        <w:rPr>
          <w:rFonts w:ascii="Arial" w:eastAsia="TimesNewRomanPS-BoldMT" w:hAnsi="Arial" w:cs="Arial"/>
          <w:b/>
          <w:bCs/>
        </w:rPr>
        <w:t xml:space="preserve"> </w:t>
      </w:r>
      <w:r w:rsidR="00752C8A">
        <w:rPr>
          <w:rFonts w:ascii="Arial" w:eastAsia="TimesNewRomanPS-BoldMT" w:hAnsi="Arial" w:cs="Arial"/>
          <w:b/>
          <w:bCs/>
        </w:rPr>
        <w:t>ЈН</w:t>
      </w:r>
      <w:r w:rsidR="00537BD4">
        <w:rPr>
          <w:rFonts w:ascii="Arial" w:eastAsia="TimesNewRomanPS-BoldMT" w:hAnsi="Arial" w:cs="Arial"/>
          <w:b/>
          <w:bCs/>
          <w:lang w:val="sr-Cyrl-CS"/>
        </w:rPr>
        <w:t>В</w:t>
      </w:r>
      <w:r w:rsidR="007E0BB3">
        <w:rPr>
          <w:rFonts w:ascii="Arial" w:eastAsia="TimesNewRomanPS-BoldMT" w:hAnsi="Arial" w:cs="Arial"/>
          <w:b/>
          <w:bCs/>
        </w:rPr>
        <w:t>В</w:t>
      </w:r>
      <w:r w:rsidR="00752C8A">
        <w:rPr>
          <w:rFonts w:ascii="Arial" w:eastAsia="TimesNewRomanPS-BoldMT" w:hAnsi="Arial" w:cs="Arial"/>
          <w:b/>
          <w:bCs/>
        </w:rPr>
        <w:t xml:space="preserve"> бр. </w:t>
      </w:r>
      <w:r w:rsidR="00BC6481">
        <w:rPr>
          <w:rFonts w:ascii="Arial" w:eastAsia="TimesNewRomanPS-BoldMT" w:hAnsi="Arial" w:cs="Arial"/>
          <w:b/>
          <w:bCs/>
          <w:lang w:val="sr-Cyrl-CS"/>
        </w:rPr>
        <w:t>1</w:t>
      </w:r>
      <w:r w:rsidR="00B3518C">
        <w:rPr>
          <w:rFonts w:ascii="Arial" w:eastAsia="TimesNewRomanPS-BoldMT" w:hAnsi="Arial" w:cs="Arial"/>
          <w:b/>
          <w:bCs/>
          <w:lang w:val="sr-Cyrl-CS"/>
        </w:rPr>
        <w:t>3</w:t>
      </w:r>
      <w:r w:rsidR="00BC6481">
        <w:rPr>
          <w:rFonts w:ascii="Arial" w:eastAsia="TimesNewRomanPS-BoldMT" w:hAnsi="Arial" w:cs="Arial"/>
          <w:b/>
          <w:bCs/>
          <w:lang w:val="sr-Cyrl-CS"/>
        </w:rPr>
        <w:t>/</w:t>
      </w:r>
      <w:r w:rsidR="00537BD4">
        <w:rPr>
          <w:rFonts w:ascii="Arial" w:eastAsia="TimesNewRomanPS-BoldMT" w:hAnsi="Arial" w:cs="Arial"/>
          <w:b/>
          <w:bCs/>
          <w:lang w:val="sr-Cyrl-CS"/>
        </w:rPr>
        <w:t>2018</w:t>
      </w:r>
      <w:r>
        <w:rPr>
          <w:rFonts w:ascii="Arial" w:eastAsia="TimesNewRomanPS-BoldMT" w:hAnsi="Arial" w:cs="Arial"/>
          <w:b/>
          <w:bCs/>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Pr="00EF4F75" w:rsidRDefault="00221C6F">
      <w:pPr>
        <w:jc w:val="both"/>
        <w:rPr>
          <w:rFonts w:ascii="Arial" w:eastAsia="TimesNewRomanPSMT" w:hAnsi="Arial" w:cs="Arial"/>
          <w:lang w:val="sr-Cyrl-CS"/>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7118C6" w:rsidRDefault="007118C6" w:rsidP="007E0BB3">
            <w:pPr>
              <w:snapToGrid w:val="0"/>
              <w:jc w:val="center"/>
              <w:rPr>
                <w:rFonts w:ascii="Arial" w:hAnsi="Arial" w:cs="Arial"/>
                <w:bCs/>
                <w:iCs/>
              </w:rPr>
            </w:pPr>
            <w:r>
              <w:rPr>
                <w:rFonts w:ascii="Arial" w:hAnsi="Arial" w:cs="Arial"/>
                <w:bCs/>
                <w:i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FC2947" w:rsidRDefault="007118C6" w:rsidP="007E0BB3">
            <w:pPr>
              <w:snapToGrid w:val="0"/>
              <w:jc w:val="center"/>
              <w:rPr>
                <w:rFonts w:ascii="Arial" w:eastAsia="TimesNewRomanPSMT" w:hAnsi="Arial" w:cs="Arial"/>
                <w:lang w:val="sr-Cyrl-CS"/>
              </w:rPr>
            </w:pPr>
            <w:r>
              <w:rPr>
                <w:rFonts w:ascii="Arial" w:eastAsia="TimesNewRomanPSMT" w:hAnsi="Arial" w:cs="Arial"/>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snapToGrid w:val="0"/>
              <w:jc w:val="center"/>
              <w:rPr>
                <w:rFonts w:ascii="Arial" w:eastAsia="TimesNewRomanPSMT" w:hAnsi="Arial" w:cs="Arial"/>
                <w:color w:val="auto"/>
                <w:lang w:val="sr-Cyrl-CS"/>
              </w:rPr>
            </w:pPr>
          </w:p>
          <w:p w:rsidR="007118C6" w:rsidRDefault="007118C6" w:rsidP="007E0BB3">
            <w:pPr>
              <w:snapToGrid w:val="0"/>
              <w:jc w:val="center"/>
              <w:rPr>
                <w:rFonts w:ascii="Arial" w:eastAsia="TimesNewRomanPSMT" w:hAnsi="Arial" w:cs="Arial"/>
                <w:color w:val="auto"/>
                <w:lang w:val="sr-Cyrl-CS"/>
              </w:rPr>
            </w:pPr>
          </w:p>
          <w:p w:rsidR="007118C6" w:rsidRDefault="007118C6" w:rsidP="007E0BB3">
            <w:pPr>
              <w:snapToGrid w:val="0"/>
              <w:jc w:val="center"/>
              <w:rPr>
                <w:rFonts w:ascii="Arial" w:eastAsia="TimesNewRomanPSMT" w:hAnsi="Arial" w:cs="Arial"/>
                <w:color w:val="auto"/>
                <w:lang w:val="sr-Cyrl-CS"/>
              </w:rPr>
            </w:pPr>
          </w:p>
          <w:p w:rsidR="007118C6" w:rsidRDefault="007118C6" w:rsidP="007E0BB3">
            <w:pPr>
              <w:snapToGrid w:val="0"/>
              <w:jc w:val="center"/>
              <w:rPr>
                <w:rFonts w:ascii="Arial" w:eastAsia="TimesNewRomanPSMT" w:hAnsi="Arial" w:cs="Arial"/>
                <w:color w:val="auto"/>
                <w:lang w:val="sr-Cyrl-CS"/>
              </w:rPr>
            </w:pPr>
          </w:p>
          <w:p w:rsidR="007118C6" w:rsidRPr="00FC2947" w:rsidRDefault="007118C6"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C41D53"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7</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snapToGrid w:val="0"/>
              <w:jc w:val="center"/>
              <w:rPr>
                <w:rFonts w:ascii="Arial" w:eastAsia="TimesNewRomanPSMT" w:hAnsi="Arial" w:cs="Arial"/>
                <w:color w:val="auto"/>
                <w:lang w:val="sr-Cyrl-CS"/>
              </w:rPr>
            </w:pPr>
          </w:p>
          <w:p w:rsidR="007118C6" w:rsidRPr="00FC2947" w:rsidRDefault="00C41D53"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118C6" w:rsidP="008F6545">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8F6545">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FC2947" w:rsidRDefault="007E0BB3" w:rsidP="007E0BB3">
            <w:pPr>
              <w:snapToGrid w:val="0"/>
              <w:jc w:val="center"/>
              <w:rPr>
                <w:rFonts w:ascii="Arial" w:eastAsia="TimesNewRomanPSMT" w:hAnsi="Arial" w:cs="Arial"/>
                <w:lang w:val="sr-Cyrl-CS"/>
              </w:rPr>
            </w:pPr>
            <w:r>
              <w:rPr>
                <w:rFonts w:ascii="Arial" w:eastAsia="TimesNewRomanPSMT" w:hAnsi="Arial" w:cs="Arial"/>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445503" w:rsidRDefault="007118C6" w:rsidP="008F6545">
            <w:pPr>
              <w:snapToGrid w:val="0"/>
              <w:jc w:val="center"/>
              <w:rPr>
                <w:rFonts w:ascii="Arial" w:eastAsia="TimesNewRomanPSMT" w:hAnsi="Arial" w:cs="Arial"/>
                <w:lang w:val="sr-Cyrl-CS"/>
              </w:rPr>
            </w:pPr>
            <w:r>
              <w:rPr>
                <w:rFonts w:ascii="Arial" w:eastAsia="TimesNewRomanPSMT" w:hAnsi="Arial" w:cs="Arial"/>
                <w:lang w:val="sr-Cyrl-CS"/>
              </w:rPr>
              <w:t>1</w:t>
            </w:r>
            <w:r w:rsidR="008F6545">
              <w:rPr>
                <w:rFonts w:ascii="Arial" w:eastAsia="TimesNewRomanPSMT" w:hAnsi="Arial" w:cs="Arial"/>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C81080" w:rsidRDefault="007118C6" w:rsidP="008F6545">
            <w:pPr>
              <w:snapToGrid w:val="0"/>
              <w:jc w:val="center"/>
              <w:rPr>
                <w:rFonts w:ascii="Arial" w:eastAsia="TimesNewRomanPSMT" w:hAnsi="Arial" w:cs="Arial"/>
                <w:lang w:val="sr-Cyrl-CS"/>
              </w:rPr>
            </w:pPr>
            <w:r>
              <w:rPr>
                <w:rFonts w:ascii="Arial" w:eastAsia="TimesNewRomanPSMT" w:hAnsi="Arial" w:cs="Arial"/>
                <w:lang w:val="sr-Cyrl-CS"/>
              </w:rPr>
              <w:t>1</w:t>
            </w:r>
            <w:r w:rsidR="008F6545">
              <w:rPr>
                <w:rFonts w:ascii="Arial" w:eastAsia="TimesNewRomanPSMT" w:hAnsi="Arial" w:cs="Arial"/>
                <w:lang w:val="sr-Cyrl-CS"/>
              </w:rPr>
              <w:t>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C81080" w:rsidRDefault="008F6545" w:rsidP="007E0BB3">
            <w:pPr>
              <w:snapToGrid w:val="0"/>
              <w:jc w:val="center"/>
              <w:rPr>
                <w:rFonts w:ascii="Arial" w:eastAsia="TimesNewRomanPSMT" w:hAnsi="Arial" w:cs="Arial"/>
                <w:lang w:val="sr-Cyrl-CS"/>
              </w:rPr>
            </w:pPr>
            <w:r>
              <w:rPr>
                <w:rFonts w:ascii="Arial" w:eastAsia="TimesNewRomanPSMT" w:hAnsi="Arial" w:cs="Arial"/>
                <w:lang w:val="sr-Cyrl-CS"/>
              </w:rPr>
              <w:t>21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E347F0" w:rsidRDefault="008F6545" w:rsidP="007E0BB3">
            <w:pPr>
              <w:snapToGrid w:val="0"/>
              <w:jc w:val="center"/>
              <w:rPr>
                <w:rFonts w:ascii="Arial" w:eastAsia="TimesNewRomanPSMT" w:hAnsi="Arial" w:cs="Arial"/>
                <w:lang w:val="sr-Cyrl-CS"/>
              </w:rPr>
            </w:pPr>
            <w:r>
              <w:rPr>
                <w:rFonts w:ascii="Arial" w:eastAsia="TimesNewRomanPSMT" w:hAnsi="Arial" w:cs="Arial"/>
                <w:lang w:val="sr-Cyrl-CS"/>
              </w:rPr>
              <w:t>22</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Pr="008F6545" w:rsidRDefault="00161375" w:rsidP="00EF4F75">
            <w:pPr>
              <w:snapToGrid w:val="0"/>
              <w:rPr>
                <w:rFonts w:ascii="Arial" w:eastAsia="TimesNewRomanPSMT" w:hAnsi="Arial" w:cs="Arial"/>
                <w:color w:val="auto"/>
                <w:highlight w:val="yellow"/>
              </w:rPr>
            </w:pPr>
            <w:r w:rsidRPr="00EF4F75">
              <w:rPr>
                <w:rFonts w:ascii="Arial" w:hAnsi="Arial" w:cs="Arial"/>
              </w:rPr>
              <w:t>Образац изјаве понуђача о</w:t>
            </w:r>
            <w:r w:rsidR="00EF4F75" w:rsidRPr="00EF4F75">
              <w:rPr>
                <w:rFonts w:ascii="Arial" w:hAnsi="Arial" w:cs="Arial"/>
                <w:color w:val="auto"/>
                <w:lang w:val="sr-Cyrl-CS"/>
              </w:rPr>
              <w:t xml:space="preserve"> поштовању обавеза из </w:t>
            </w:r>
            <w:r w:rsidR="00EF4F75" w:rsidRPr="00EF4F75">
              <w:rPr>
                <w:rFonts w:ascii="Arial" w:hAnsi="Arial" w:cs="Arial"/>
                <w:color w:val="auto"/>
              </w:rPr>
              <w:t>чл. 75.</w:t>
            </w:r>
            <w:r w:rsidR="00EF4F75" w:rsidRPr="00EF4F75">
              <w:rPr>
                <w:rFonts w:ascii="Arial" w:hAnsi="Arial" w:cs="Arial"/>
                <w:color w:val="auto"/>
                <w:lang w:val="sr-Cyrl-CS"/>
              </w:rPr>
              <w:t>став 2.</w:t>
            </w:r>
            <w:r w:rsidR="00EF4F75" w:rsidRPr="00EF4F75">
              <w:rPr>
                <w:rFonts w:ascii="Arial" w:hAnsi="Arial" w:cs="Arial"/>
                <w:color w:val="auto"/>
              </w:rPr>
              <w:t xml:space="preserve"> ЗЈН</w:t>
            </w:r>
            <w:r w:rsidRPr="00EF4F75">
              <w:rPr>
                <w:rFonts w:ascii="Arial" w:hAnsi="Arial" w:cs="Arial"/>
              </w:rPr>
              <w:t xml:space="preserve">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8F6545" w:rsidRDefault="008F6545" w:rsidP="007E0BB3">
            <w:pPr>
              <w:snapToGrid w:val="0"/>
              <w:jc w:val="center"/>
              <w:rPr>
                <w:rFonts w:ascii="Arial" w:eastAsia="TimesNewRomanPSMT" w:hAnsi="Arial" w:cs="Arial"/>
                <w:lang w:val="sr-Cyrl-CS"/>
              </w:rPr>
            </w:pPr>
            <w:r>
              <w:rPr>
                <w:rFonts w:ascii="Arial" w:eastAsia="TimesNewRomanPSMT" w:hAnsi="Arial" w:cs="Arial"/>
                <w:lang w:val="sr-Cyrl-CS"/>
              </w:rPr>
              <w:t>23</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8F6545" w:rsidRDefault="00161375" w:rsidP="00EF4F75">
            <w:pPr>
              <w:snapToGrid w:val="0"/>
              <w:rPr>
                <w:rFonts w:ascii="Arial" w:eastAsia="TimesNewRomanPSMT" w:hAnsi="Arial" w:cs="Arial"/>
                <w:color w:val="auto"/>
                <w:highlight w:val="yellow"/>
                <w:lang w:val="sr-Cyrl-CS"/>
              </w:rPr>
            </w:pPr>
            <w:r w:rsidRPr="00EF4F75">
              <w:rPr>
                <w:rFonts w:ascii="Arial" w:eastAsia="Times New Roman" w:hAnsi="Arial" w:cs="Arial"/>
                <w:color w:val="auto"/>
              </w:rPr>
              <w:t xml:space="preserve">Образац изјаве подизвођача о </w:t>
            </w:r>
            <w:r w:rsidR="00EF4F75">
              <w:rPr>
                <w:rFonts w:ascii="Arial" w:hAnsi="Arial" w:cs="Arial"/>
                <w:color w:val="auto"/>
                <w:lang w:val="sr-Cyrl-CS"/>
              </w:rPr>
              <w:t xml:space="preserve">поштовању обавеза из </w:t>
            </w:r>
            <w:r w:rsidR="00EF4F75" w:rsidRPr="00447B01">
              <w:rPr>
                <w:rFonts w:ascii="Arial" w:hAnsi="Arial" w:cs="Arial"/>
                <w:color w:val="auto"/>
              </w:rPr>
              <w:t>чл. 75.</w:t>
            </w:r>
            <w:r w:rsidR="00EF4F75">
              <w:rPr>
                <w:rFonts w:ascii="Arial" w:hAnsi="Arial" w:cs="Arial"/>
                <w:color w:val="auto"/>
                <w:lang w:val="sr-Cyrl-CS"/>
              </w:rPr>
              <w:t>став 2.</w:t>
            </w:r>
            <w:r w:rsidR="00EF4F75" w:rsidRPr="00447B01">
              <w:rPr>
                <w:rFonts w:ascii="Arial" w:hAnsi="Arial" w:cs="Arial"/>
                <w:color w:val="auto"/>
              </w:rPr>
              <w:t xml:space="preserve"> ЗЈН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Default="007118C6" w:rsidP="007E0BB3">
            <w:pPr>
              <w:snapToGrid w:val="0"/>
              <w:jc w:val="center"/>
              <w:rPr>
                <w:rFonts w:ascii="Arial" w:hAnsi="Arial" w:cs="Arial"/>
              </w:rPr>
            </w:pPr>
          </w:p>
          <w:p w:rsidR="007E0BB3" w:rsidRPr="008F6545" w:rsidRDefault="008F6545" w:rsidP="007E0BB3">
            <w:pPr>
              <w:snapToGrid w:val="0"/>
              <w:jc w:val="center"/>
              <w:rPr>
                <w:rFonts w:ascii="Arial" w:hAnsi="Arial" w:cs="Arial"/>
                <w:lang w:val="sr-Cyrl-CS"/>
              </w:rPr>
            </w:pPr>
            <w:r>
              <w:rPr>
                <w:rFonts w:ascii="Arial" w:hAnsi="Arial" w:cs="Arial"/>
                <w:lang w:val="sr-Cyrl-CS"/>
              </w:rPr>
              <w:t>24</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8F6545" w:rsidP="007E0BB3">
            <w:pPr>
              <w:snapToGrid w:val="0"/>
              <w:jc w:val="center"/>
              <w:rPr>
                <w:rFonts w:ascii="Arial" w:hAnsi="Arial" w:cs="Arial"/>
                <w:lang w:val="sr-Cyrl-CS"/>
              </w:rPr>
            </w:pPr>
            <w:r>
              <w:rPr>
                <w:rFonts w:ascii="Arial" w:hAnsi="Arial" w:cs="Arial"/>
                <w:lang w:val="sr-Cyrl-CS"/>
              </w:rPr>
              <w:t>25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8F6545" w:rsidRDefault="008F6545" w:rsidP="008F6545">
            <w:pPr>
              <w:snapToGrid w:val="0"/>
              <w:jc w:val="center"/>
              <w:rPr>
                <w:rFonts w:ascii="Arial" w:eastAsia="TimesNewRomanPSMT" w:hAnsi="Arial" w:cs="Arial"/>
                <w:color w:val="auto"/>
                <w:lang w:val="sr-Cyrl-CS"/>
              </w:rPr>
            </w:pPr>
            <w:r>
              <w:rPr>
                <w:rFonts w:ascii="Arial" w:eastAsia="TimesNewRomanPSMT" w:hAnsi="Arial" w:cs="Arial"/>
                <w:color w:val="auto"/>
                <w:lang w:val="sr-Cyrl-CS"/>
              </w:rPr>
              <w:t>31</w:t>
            </w:r>
          </w:p>
        </w:tc>
      </w:tr>
    </w:tbl>
    <w:p w:rsidR="00221C6F" w:rsidRDefault="00221C6F">
      <w:pPr>
        <w:jc w:val="both"/>
      </w:pPr>
    </w:p>
    <w:p w:rsidR="00221C6F" w:rsidRDefault="00221C6F">
      <w:pPr>
        <w:jc w:val="both"/>
        <w:rPr>
          <w:rFonts w:ascii="Arial" w:eastAsia="TimesNewRomanPSMT" w:hAnsi="Arial" w:cs="Arial"/>
        </w:rPr>
      </w:pPr>
    </w:p>
    <w:p w:rsidR="00084C33" w:rsidRDefault="00084C33">
      <w:pPr>
        <w:jc w:val="both"/>
        <w:rPr>
          <w:rFonts w:ascii="Arial" w:eastAsia="TimesNewRomanPSMT" w:hAnsi="Arial" w:cs="Arial"/>
        </w:rPr>
      </w:pPr>
    </w:p>
    <w:p w:rsidR="006B341D" w:rsidRDefault="006B341D">
      <w:pPr>
        <w:jc w:val="both"/>
        <w:rPr>
          <w:rFonts w:ascii="Arial" w:eastAsia="TimesNewRomanPSMT" w:hAnsi="Arial" w:cs="Arial"/>
        </w:rPr>
      </w:pPr>
    </w:p>
    <w:p w:rsidR="00182F58" w:rsidRPr="009167E6" w:rsidRDefault="00182F58">
      <w:pPr>
        <w:jc w:val="both"/>
        <w:rPr>
          <w:rFonts w:ascii="Arial" w:eastAsia="TimesNewRomanPSMT" w:hAnsi="Arial" w:cs="Arial"/>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BE2662" w:rsidRDefault="00D20BE5" w:rsidP="00BE2662">
      <w:pPr>
        <w:pStyle w:val="Default"/>
        <w:jc w:val="both"/>
        <w:rPr>
          <w:lang w:val="sr-Cyrl-CS"/>
        </w:rPr>
      </w:pPr>
      <w:r>
        <w:t>Наручилац: Република Србија, Општина Баточина, Општинска управа</w:t>
      </w: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BE2662">
        <w:rPr>
          <w:rFonts w:ascii="Arial" w:hAnsi="Arial" w:cs="Arial"/>
          <w:lang w:val="sr-Cyrl-CS"/>
        </w:rPr>
        <w:t xml:space="preserve"> </w:t>
      </w:r>
      <w:r w:rsidR="00DD7FC3">
        <w:rPr>
          <w:rFonts w:ascii="Arial" w:hAnsi="Arial" w:cs="Arial"/>
          <w:lang w:val="sr-Latn-CS"/>
        </w:rPr>
        <w:t>3</w:t>
      </w:r>
      <w:r w:rsidR="00DD7FC3">
        <w:rPr>
          <w:rFonts w:ascii="Arial" w:hAnsi="Arial" w:cs="Arial"/>
          <w:lang w:val="sr-Cyrl-CS"/>
        </w:rPr>
        <w:t>2</w:t>
      </w:r>
      <w:r>
        <w:rPr>
          <w:rFonts w:ascii="Arial" w:hAnsi="Arial" w:cs="Arial"/>
          <w:lang w:val="sr-Cyrl-CS"/>
        </w:rPr>
        <w:t xml:space="preserve">, </w:t>
      </w:r>
      <w:r w:rsidR="00DD7FC3">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 xml:space="preserve">Предметна јавна набавка се спроводи у </w:t>
      </w:r>
      <w:r w:rsidR="00DD7FC3">
        <w:rPr>
          <w:rFonts w:ascii="Arial" w:hAnsi="Arial" w:cs="Arial"/>
          <w:lang w:val="sr-Cyrl-CS"/>
        </w:rPr>
        <w:t xml:space="preserve">отвореном </w:t>
      </w:r>
      <w:r>
        <w:rPr>
          <w:rFonts w:ascii="Arial" w:hAnsi="Arial" w:cs="Arial"/>
        </w:rPr>
        <w:t>поступку јавне набавке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BE2662" w:rsidRPr="00D20BE5" w:rsidRDefault="00D20BE5" w:rsidP="00BE2662">
      <w:pPr>
        <w:jc w:val="both"/>
        <w:rPr>
          <w:rFonts w:ascii="Arial" w:hAnsi="Arial" w:cs="Arial"/>
          <w:bCs/>
          <w:i/>
          <w:iCs/>
          <w:lang w:val="sr-Cyrl-CS"/>
        </w:rPr>
      </w:pPr>
      <w:r w:rsidRPr="008566BF">
        <w:rPr>
          <w:rFonts w:ascii="Arial" w:hAnsi="Arial" w:cs="Arial"/>
          <w:lang w:val="ru-RU"/>
        </w:rPr>
        <w:t xml:space="preserve">Предмет јавне набавке </w:t>
      </w:r>
      <w:r w:rsidR="000C20CB">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BC6481" w:rsidRPr="00BC6481">
        <w:rPr>
          <w:rFonts w:ascii="Arial" w:hAnsi="Arial" w:cs="Arial"/>
          <w:lang w:val="ru-RU"/>
        </w:rPr>
        <w:t>1</w:t>
      </w:r>
      <w:r w:rsidR="00B3518C">
        <w:rPr>
          <w:rFonts w:ascii="Arial" w:hAnsi="Arial" w:cs="Arial"/>
          <w:lang w:val="ru-RU"/>
        </w:rPr>
        <w:t>3</w:t>
      </w:r>
      <w:r w:rsidR="0014126D" w:rsidRPr="00BC6481">
        <w:rPr>
          <w:rFonts w:ascii="Arial" w:hAnsi="Arial" w:cs="Arial"/>
          <w:lang w:val="ru-RU"/>
        </w:rPr>
        <w:t>/</w:t>
      </w:r>
      <w:r w:rsidR="00537BD4" w:rsidRPr="00BC6481">
        <w:rPr>
          <w:rFonts w:ascii="Arial" w:hAnsi="Arial" w:cs="Arial"/>
          <w:lang w:val="ru-RU"/>
        </w:rPr>
        <w:t>2018</w:t>
      </w:r>
      <w:r>
        <w:rPr>
          <w:rFonts w:ascii="Arial" w:hAnsi="Arial" w:cs="Arial"/>
          <w:lang w:val="ru-RU"/>
        </w:rPr>
        <w:t xml:space="preserve">, наведене у Плану јавних набавки под бројем </w:t>
      </w:r>
      <w:r w:rsidR="00537BD4">
        <w:rPr>
          <w:rFonts w:ascii="Arial" w:hAnsi="Arial" w:cs="Arial"/>
          <w:lang w:val="ru-RU"/>
        </w:rPr>
        <w:t>1.2.13</w:t>
      </w:r>
      <w:r>
        <w:rPr>
          <w:rFonts w:ascii="Arial" w:hAnsi="Arial" w:cs="Arial"/>
          <w:lang w:val="ru-RU"/>
        </w:rPr>
        <w:t xml:space="preserve"> </w:t>
      </w:r>
      <w:r w:rsidR="00BE2662">
        <w:rPr>
          <w:rFonts w:ascii="Arial" w:hAnsi="Arial" w:cs="Arial"/>
          <w:lang w:val="sr-Cyrl-CS"/>
        </w:rPr>
        <w:t>јесу</w:t>
      </w:r>
      <w:r w:rsidR="002B5B9B">
        <w:rPr>
          <w:rFonts w:ascii="Arial" w:hAnsi="Arial" w:cs="Arial"/>
          <w:i/>
          <w:lang w:val="sr-Cyrl-CS"/>
        </w:rPr>
        <w:t xml:space="preserve"> </w:t>
      </w:r>
      <w:r w:rsidR="00221C6F" w:rsidRPr="002B5B9B">
        <w:rPr>
          <w:rFonts w:ascii="Arial" w:hAnsi="Arial" w:cs="Arial"/>
          <w:i/>
        </w:rPr>
        <w:t xml:space="preserve"> </w:t>
      </w:r>
      <w:r w:rsidR="002B5B9B" w:rsidRPr="002B5B9B">
        <w:rPr>
          <w:rFonts w:ascii="Arial" w:hAnsi="Arial" w:cs="Arial"/>
          <w:bCs/>
        </w:rPr>
        <w:t xml:space="preserve">Услуге стручног надзора над извођењем радова </w:t>
      </w:r>
      <w:r w:rsidR="009654CC">
        <w:rPr>
          <w:rFonts w:ascii="Arial" w:hAnsi="Arial" w:cs="Arial"/>
          <w:bCs/>
        </w:rPr>
        <w:t xml:space="preserve">на изградњи </w:t>
      </w:r>
      <w:r w:rsidR="00BF033E">
        <w:rPr>
          <w:rFonts w:ascii="Arial" w:hAnsi="Arial" w:cs="Arial"/>
          <w:bCs/>
        </w:rPr>
        <w:t>фекалне канализације</w:t>
      </w:r>
      <w:r w:rsidR="002B5B9B" w:rsidRPr="002B5B9B">
        <w:rPr>
          <w:rFonts w:ascii="Arial" w:hAnsi="Arial" w:cs="Arial"/>
          <w:bCs/>
        </w:rPr>
        <w:t xml:space="preserve"> </w:t>
      </w:r>
      <w:r>
        <w:rPr>
          <w:rFonts w:ascii="Arial" w:hAnsi="Arial" w:cs="Arial"/>
          <w:bCs/>
        </w:rPr>
        <w:t>у Баточини</w:t>
      </w:r>
      <w:r w:rsidR="00BE2662">
        <w:rPr>
          <w:rFonts w:ascii="Arial" w:hAnsi="Arial" w:cs="Arial"/>
          <w:bCs/>
          <w:lang w:val="sr-Cyrl-CS"/>
        </w:rPr>
        <w:t xml:space="preserve">, </w:t>
      </w:r>
      <w:r w:rsidR="00BE2662">
        <w:rPr>
          <w:rFonts w:ascii="Arial" w:hAnsi="Arial" w:cs="Arial"/>
          <w:bCs/>
        </w:rPr>
        <w:t xml:space="preserve">ОРН: </w:t>
      </w:r>
      <w:r w:rsidR="00EF4F75">
        <w:rPr>
          <w:rFonts w:ascii="Arial" w:hAnsi="Arial" w:cs="Arial"/>
          <w:bCs/>
          <w:lang w:val="sr-Cyrl-CS"/>
        </w:rPr>
        <w:t>71520000 -</w:t>
      </w:r>
      <w:r w:rsidR="00BE2662">
        <w:rPr>
          <w:rFonts w:ascii="Arial" w:hAnsi="Arial" w:cs="Arial"/>
          <w:bCs/>
          <w:lang w:val="sr-Cyrl-CS"/>
        </w:rPr>
        <w:t xml:space="preserve"> Услуге грађевинског надзора.</w:t>
      </w:r>
    </w:p>
    <w:p w:rsidR="006F6F85" w:rsidRDefault="006F6F8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D20BE5" w:rsidRPr="008566BF" w:rsidRDefault="00D20BE5" w:rsidP="00D20BE5">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 xml:space="preserve">Оливера Јашовић </w:t>
      </w:r>
    </w:p>
    <w:p w:rsidR="00D20BE5" w:rsidRPr="00DD7FC3" w:rsidRDefault="00D20BE5" w:rsidP="00D20BE5">
      <w:pPr>
        <w:jc w:val="both"/>
        <w:rPr>
          <w:rFonts w:ascii="Arial" w:hAnsi="Arial" w:cs="Arial"/>
        </w:rPr>
      </w:pPr>
      <w:r>
        <w:rPr>
          <w:rFonts w:ascii="Arial" w:hAnsi="Arial" w:cs="Arial"/>
          <w:lang w:val="sr-Cyrl-CS"/>
        </w:rPr>
        <w:t xml:space="preserve">Е - mail адреса: </w:t>
      </w:r>
      <w:hyperlink r:id="rId11" w:history="1">
        <w:r w:rsidRPr="003C351B">
          <w:rPr>
            <w:rStyle w:val="Hyperlink"/>
            <w:rFonts w:ascii="Arial" w:hAnsi="Arial" w:cs="Arial"/>
            <w:lang w:val="sr-Latn-CS"/>
          </w:rPr>
          <w:t>olja.jasovic</w:t>
        </w:r>
        <w:r w:rsidRPr="008566BF">
          <w:rPr>
            <w:rStyle w:val="Hyperlink"/>
            <w:rFonts w:ascii="Arial" w:hAnsi="Arial" w:cs="Arial"/>
            <w:lang w:val="ru-RU"/>
          </w:rPr>
          <w:t>@</w:t>
        </w:r>
        <w:r w:rsidRPr="003C351B">
          <w:rPr>
            <w:rStyle w:val="Hyperlink"/>
            <w:rFonts w:ascii="Arial" w:hAnsi="Arial" w:cs="Arial"/>
          </w:rPr>
          <w:t>sobatocina</w:t>
        </w:r>
        <w:r w:rsidRPr="008566BF">
          <w:rPr>
            <w:rStyle w:val="Hyperlink"/>
            <w:rFonts w:ascii="Arial" w:hAnsi="Arial" w:cs="Arial"/>
            <w:lang w:val="ru-RU"/>
          </w:rPr>
          <w:t>.</w:t>
        </w:r>
        <w:r w:rsidRPr="003C351B">
          <w:rPr>
            <w:rStyle w:val="Hyperlink"/>
            <w:rFonts w:ascii="Arial" w:hAnsi="Arial" w:cs="Arial"/>
          </w:rPr>
          <w:t>org</w:t>
        </w:r>
        <w:r w:rsidRPr="008566BF">
          <w:rPr>
            <w:rStyle w:val="Hyperlink"/>
            <w:rFonts w:ascii="Arial" w:hAnsi="Arial" w:cs="Arial"/>
            <w:lang w:val="ru-RU"/>
          </w:rPr>
          <w:t>.</w:t>
        </w:r>
        <w:r w:rsidRPr="003C351B">
          <w:rPr>
            <w:rStyle w:val="Hyperlink"/>
            <w:rFonts w:ascii="Arial" w:hAnsi="Arial" w:cs="Arial"/>
          </w:rPr>
          <w:t>rs</w:t>
        </w:r>
      </w:hyperlink>
      <w:r w:rsidR="00DD7FC3">
        <w:rPr>
          <w:lang w:val="sr-Cyrl-CS"/>
        </w:rPr>
        <w:t xml:space="preserve"> </w:t>
      </w:r>
      <w:r w:rsidR="00DD7FC3" w:rsidRPr="00DD7FC3">
        <w:rPr>
          <w:rFonts w:ascii="Arial" w:hAnsi="Arial" w:cs="Arial"/>
          <w:lang w:val="sr-Cyrl-CS"/>
        </w:rPr>
        <w:t xml:space="preserve">или </w:t>
      </w:r>
      <w:hyperlink r:id="rId12" w:history="1">
        <w:r w:rsidR="00DD7FC3" w:rsidRPr="00BF5097">
          <w:rPr>
            <w:rStyle w:val="Hyperlink"/>
            <w:rFonts w:ascii="Arial" w:hAnsi="Arial" w:cs="Arial"/>
            <w:lang w:val="sr-Latn-CS"/>
          </w:rPr>
          <w:t>opstinabatocina</w:t>
        </w:r>
        <w:r w:rsidR="00DD7FC3" w:rsidRPr="00BF5097">
          <w:rPr>
            <w:rStyle w:val="Hyperlink"/>
            <w:rFonts w:ascii="Arial" w:hAnsi="Arial" w:cs="Arial"/>
          </w:rPr>
          <w:t>@gmail.com</w:t>
        </w:r>
      </w:hyperlink>
      <w:r w:rsidR="00DD7FC3">
        <w:rPr>
          <w:rFonts w:ascii="Arial" w:hAnsi="Arial" w:cs="Arial"/>
        </w:rPr>
        <w:t xml:space="preserve"> </w:t>
      </w:r>
    </w:p>
    <w:p w:rsidR="00D20BE5" w:rsidRDefault="00D20BE5" w:rsidP="00D20BE5">
      <w:pPr>
        <w:jc w:val="both"/>
        <w:rPr>
          <w:rFonts w:ascii="Arial" w:hAnsi="Arial" w:cs="Arial"/>
          <w:lang w:val="sr-Cyrl-CS"/>
        </w:rPr>
      </w:pPr>
      <w:r>
        <w:rPr>
          <w:rFonts w:ascii="Arial" w:hAnsi="Arial" w:cs="Arial"/>
          <w:lang w:val="sr-Cyrl-CS"/>
        </w:rPr>
        <w:t>факс: 034/6842-314</w:t>
      </w:r>
    </w:p>
    <w:p w:rsidR="00624290" w:rsidRPr="00460264" w:rsidRDefault="00624290" w:rsidP="00D20BE5">
      <w:pPr>
        <w:jc w:val="both"/>
        <w:rPr>
          <w:rFonts w:ascii="Arial" w:hAnsi="Arial" w:cs="Arial"/>
          <w:bCs/>
          <w:lang w:val="sr-Cyrl-CS"/>
        </w:rPr>
      </w:pPr>
    </w:p>
    <w:p w:rsidR="00624290" w:rsidRDefault="00624290" w:rsidP="00624290">
      <w:pPr>
        <w:jc w:val="both"/>
        <w:rPr>
          <w:rFonts w:ascii="Arial" w:hAnsi="Arial" w:cs="Arial"/>
          <w:b/>
          <w:bCs/>
          <w:lang w:val="sr-Cyrl-CS"/>
        </w:rPr>
      </w:pPr>
      <w:r>
        <w:rPr>
          <w:rFonts w:ascii="Arial" w:hAnsi="Arial" w:cs="Arial"/>
          <w:b/>
          <w:bCs/>
          <w:lang w:val="sr-Cyrl-CS"/>
        </w:rPr>
        <w:t xml:space="preserve">6. Процењена вредност јавне набавке </w:t>
      </w:r>
    </w:p>
    <w:p w:rsidR="00624290" w:rsidRPr="006F6F85" w:rsidRDefault="00537BD4" w:rsidP="00624290">
      <w:pPr>
        <w:jc w:val="both"/>
        <w:rPr>
          <w:rFonts w:ascii="Arial" w:hAnsi="Arial" w:cs="Arial"/>
          <w:bCs/>
          <w:lang w:val="sr-Cyrl-CS"/>
        </w:rPr>
      </w:pPr>
      <w:r>
        <w:rPr>
          <w:rFonts w:ascii="Arial" w:hAnsi="Arial" w:cs="Arial"/>
          <w:bCs/>
          <w:lang w:val="sr-Cyrl-CS"/>
        </w:rPr>
        <w:t>52.333,00</w:t>
      </w:r>
      <w:r w:rsidR="00624290" w:rsidRPr="006F6F85">
        <w:rPr>
          <w:rFonts w:ascii="Arial" w:hAnsi="Arial" w:cs="Arial"/>
          <w:bCs/>
          <w:lang w:val="sr-Cyrl-CS"/>
        </w:rPr>
        <w:t xml:space="preserve"> рсд без пдв-а</w:t>
      </w:r>
    </w:p>
    <w:p w:rsidR="00221C6F" w:rsidRPr="008968A8"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D20BE5" w:rsidRDefault="00D20BE5">
      <w:pPr>
        <w:jc w:val="both"/>
        <w:rPr>
          <w:rFonts w:ascii="Arial" w:hAnsi="Arial" w:cs="Arial"/>
          <w:bCs/>
          <w:i/>
          <w:iCs/>
          <w:lang w:val="sr-Cyrl-CS"/>
        </w:rPr>
      </w:pPr>
      <w:r w:rsidRPr="008566BF">
        <w:rPr>
          <w:rFonts w:ascii="Arial" w:hAnsi="Arial" w:cs="Arial"/>
          <w:lang w:val="ru-RU"/>
        </w:rPr>
        <w:t xml:space="preserve">Предмет јавне набавке </w:t>
      </w:r>
      <w:r w:rsidR="00BE2662">
        <w:rPr>
          <w:rFonts w:ascii="Arial" w:hAnsi="Arial" w:cs="Arial"/>
          <w:lang w:val="ru-RU"/>
        </w:rPr>
        <w:t xml:space="preserve">ЈНВВ </w:t>
      </w:r>
      <w:r w:rsidRPr="008566BF">
        <w:rPr>
          <w:rFonts w:ascii="Arial" w:hAnsi="Arial" w:cs="Arial"/>
          <w:lang w:val="ru-RU"/>
        </w:rPr>
        <w:t>бр</w:t>
      </w:r>
      <w:r w:rsidRPr="00BC6481">
        <w:rPr>
          <w:rFonts w:ascii="Arial" w:hAnsi="Arial" w:cs="Arial"/>
          <w:lang w:val="ru-RU"/>
        </w:rPr>
        <w:t xml:space="preserve">. </w:t>
      </w:r>
      <w:r w:rsidR="00BC6481" w:rsidRPr="00BC6481">
        <w:rPr>
          <w:rFonts w:ascii="Arial" w:hAnsi="Arial" w:cs="Arial"/>
          <w:lang w:val="ru-RU"/>
        </w:rPr>
        <w:t>1</w:t>
      </w:r>
      <w:r w:rsidR="00B3518C">
        <w:rPr>
          <w:rFonts w:ascii="Arial" w:hAnsi="Arial" w:cs="Arial"/>
          <w:lang w:val="ru-RU"/>
        </w:rPr>
        <w:t>3</w:t>
      </w:r>
      <w:r w:rsidR="0014126D" w:rsidRPr="00BC6481">
        <w:rPr>
          <w:rFonts w:ascii="Arial" w:hAnsi="Arial" w:cs="Arial"/>
          <w:lang w:val="ru-RU"/>
        </w:rPr>
        <w:t>/</w:t>
      </w:r>
      <w:r w:rsidR="00537BD4" w:rsidRPr="00BC6481">
        <w:rPr>
          <w:rFonts w:ascii="Arial" w:hAnsi="Arial" w:cs="Arial"/>
          <w:lang w:val="ru-RU"/>
        </w:rPr>
        <w:t>2018</w:t>
      </w:r>
      <w:r>
        <w:rPr>
          <w:rFonts w:ascii="Arial" w:hAnsi="Arial" w:cs="Arial"/>
          <w:lang w:val="ru-RU"/>
        </w:rPr>
        <w:t xml:space="preserve">, наведене у Плану јавних набавки под бројем </w:t>
      </w:r>
      <w:r w:rsidRPr="00BE2662">
        <w:rPr>
          <w:rFonts w:ascii="Arial" w:hAnsi="Arial" w:cs="Arial"/>
          <w:lang w:val="ru-RU"/>
        </w:rPr>
        <w:t>1.2.</w:t>
      </w:r>
      <w:r w:rsidR="00BE2662">
        <w:rPr>
          <w:rFonts w:ascii="Arial" w:hAnsi="Arial" w:cs="Arial"/>
          <w:lang w:val="ru-RU"/>
        </w:rPr>
        <w:t>13</w:t>
      </w:r>
      <w:r>
        <w:rPr>
          <w:rFonts w:ascii="Arial" w:hAnsi="Arial" w:cs="Arial"/>
          <w:lang w:val="ru-RU"/>
        </w:rPr>
        <w:t xml:space="preserve"> </w:t>
      </w:r>
      <w:r w:rsidR="00BE2662">
        <w:rPr>
          <w:rFonts w:ascii="Arial" w:hAnsi="Arial" w:cs="Arial"/>
          <w:lang w:val="sr-Cyrl-CS"/>
        </w:rPr>
        <w:t>јесу</w:t>
      </w:r>
      <w:r w:rsidR="00EF4F75">
        <w:rPr>
          <w:rFonts w:ascii="Arial" w:hAnsi="Arial" w:cs="Arial"/>
          <w:i/>
          <w:lang w:val="sr-Cyrl-CS"/>
        </w:rPr>
        <w:t xml:space="preserve"> </w:t>
      </w:r>
      <w:r w:rsidRPr="00BE2662">
        <w:rPr>
          <w:rFonts w:ascii="Arial" w:hAnsi="Arial" w:cs="Arial"/>
          <w:b/>
          <w:bCs/>
        </w:rPr>
        <w:t>Услуге стручног надзора над извођењем радова на изградњи фекалне канализације у Баточини</w:t>
      </w:r>
      <w:r w:rsidR="0046212F">
        <w:rPr>
          <w:rFonts w:ascii="Arial" w:hAnsi="Arial" w:cs="Arial"/>
          <w:bCs/>
          <w:lang w:val="sr-Cyrl-CS"/>
        </w:rPr>
        <w:t>,</w:t>
      </w:r>
      <w:r w:rsidR="0046212F">
        <w:rPr>
          <w:rFonts w:ascii="Arial" w:hAnsi="Arial" w:cs="Arial"/>
          <w:bCs/>
        </w:rPr>
        <w:t xml:space="preserve"> </w:t>
      </w:r>
      <w:r w:rsidR="002B5B9B">
        <w:rPr>
          <w:rFonts w:ascii="Arial" w:hAnsi="Arial" w:cs="Arial"/>
          <w:bCs/>
        </w:rPr>
        <w:t xml:space="preserve">ОРН: </w:t>
      </w:r>
      <w:r w:rsidR="002B5B9B">
        <w:rPr>
          <w:rFonts w:ascii="Arial" w:hAnsi="Arial" w:cs="Arial"/>
          <w:bCs/>
          <w:lang w:val="sr-Cyrl-CS"/>
        </w:rPr>
        <w:t>71520000 – Услуге грађевинског надзора.</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2B5B9B" w:rsidRPr="00B059F0" w:rsidRDefault="008271F9" w:rsidP="002B5B9B">
      <w:pPr>
        <w:jc w:val="both"/>
        <w:rPr>
          <w:rFonts w:ascii="Arial" w:hAnsi="Arial" w:cs="Arial"/>
        </w:rPr>
      </w:pPr>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партијама.</w:t>
      </w:r>
    </w:p>
    <w:p w:rsidR="00221C6F" w:rsidRDefault="00221C6F">
      <w:pPr>
        <w:jc w:val="both"/>
      </w:pPr>
    </w:p>
    <w:p w:rsidR="00221C6F" w:rsidRDefault="00221C6F">
      <w:pPr>
        <w:jc w:val="both"/>
      </w:pPr>
    </w:p>
    <w:p w:rsidR="00221C6F" w:rsidRDefault="00221C6F">
      <w:pPr>
        <w:jc w:val="both"/>
        <w:rPr>
          <w:rFonts w:ascii="Arial" w:hAnsi="Arial" w:cs="Arial"/>
          <w:b/>
          <w:bCs/>
          <w:i/>
          <w:iCs/>
        </w:rPr>
      </w:pPr>
    </w:p>
    <w:p w:rsidR="00221C6F" w:rsidRDefault="00221C6F">
      <w:pPr>
        <w:jc w:val="both"/>
        <w:rPr>
          <w:rFonts w:ascii="Arial" w:hAnsi="Arial" w:cs="Arial"/>
          <w:i/>
          <w:iCs/>
        </w:rPr>
      </w:pPr>
    </w:p>
    <w:p w:rsidR="00221C6F" w:rsidRDefault="00221C6F">
      <w:pPr>
        <w:jc w:val="both"/>
        <w:rPr>
          <w:rFonts w:ascii="Arial" w:hAnsi="Arial" w:cs="Arial"/>
          <w:i/>
          <w:iCs/>
        </w:rPr>
      </w:pPr>
    </w:p>
    <w:p w:rsidR="00D20BE5" w:rsidRPr="002B5B9B" w:rsidRDefault="00D20BE5">
      <w:pPr>
        <w:jc w:val="both"/>
        <w:rPr>
          <w:rFonts w:ascii="Arial" w:hAnsi="Arial" w:cs="Arial"/>
          <w:i/>
          <w:iCs/>
          <w:lang w:val="sr-Cyrl-CS"/>
        </w:rPr>
      </w:pP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221C6F" w:rsidRDefault="00221C6F">
      <w:pPr>
        <w:rPr>
          <w:rFonts w:ascii="Arial" w:hAnsi="Arial" w:cs="Arial"/>
          <w:b/>
          <w:bCs/>
          <w:i/>
          <w:iCs/>
        </w:rPr>
      </w:pPr>
    </w:p>
    <w:p w:rsidR="009654CC" w:rsidRPr="00FB50B1" w:rsidRDefault="009654CC" w:rsidP="009654CC">
      <w:pPr>
        <w:suppressAutoHyphens w:val="0"/>
        <w:spacing w:line="240" w:lineRule="auto"/>
        <w:ind w:firstLine="360"/>
        <w:jc w:val="both"/>
        <w:rPr>
          <w:rFonts w:ascii="Arial" w:hAnsi="Arial" w:cs="Arial"/>
          <w:lang w:val="sr-Cyrl-CS"/>
        </w:rPr>
      </w:pPr>
      <w:r w:rsidRPr="00FB50B1">
        <w:rPr>
          <w:rFonts w:ascii="Arial" w:hAnsi="Arial" w:cs="Arial"/>
        </w:rPr>
        <w:t>Од понуђача се очекује да је упознат</w:t>
      </w:r>
      <w:r w:rsidRPr="00FB50B1">
        <w:rPr>
          <w:rFonts w:ascii="Arial" w:hAnsi="Arial" w:cs="Arial"/>
          <w:lang w:val="sr-Cyrl-CS"/>
        </w:rPr>
        <w:t xml:space="preserve"> са Законом о јавним набавкама (''Сл. гласник РС'', бр. </w:t>
      </w:r>
      <w:r w:rsidR="00164E92" w:rsidRPr="008566BF">
        <w:rPr>
          <w:rFonts w:ascii="Arial" w:eastAsia="TimesNewRomanPSMT" w:hAnsi="Arial" w:cs="Arial"/>
          <w:lang w:val="ru-RU"/>
        </w:rPr>
        <w:t>124/2012,</w:t>
      </w:r>
      <w:r w:rsidR="00164E92" w:rsidRPr="00DA588A">
        <w:rPr>
          <w:rFonts w:ascii="Arial" w:hAnsi="Arial" w:cs="Arial"/>
          <w:noProof/>
          <w:lang w:val="sr-Cyrl-CS"/>
        </w:rPr>
        <w:t xml:space="preserve"> </w:t>
      </w:r>
      <w:r w:rsidR="00164E92" w:rsidRPr="0012123C">
        <w:rPr>
          <w:rFonts w:ascii="Arial" w:hAnsi="Arial" w:cs="Arial"/>
          <w:noProof/>
          <w:lang w:val="sr-Cyrl-CS"/>
        </w:rPr>
        <w:t xml:space="preserve">14/2015 и </w:t>
      </w:r>
      <w:r>
        <w:rPr>
          <w:rFonts w:ascii="Arial" w:hAnsi="Arial" w:cs="Arial"/>
          <w:lang w:val="sr-Cyrl-CS"/>
        </w:rPr>
        <w:t>6</w:t>
      </w:r>
      <w:r w:rsidR="00164E92">
        <w:rPr>
          <w:rFonts w:ascii="Arial" w:hAnsi="Arial" w:cs="Arial"/>
        </w:rPr>
        <w:t>8</w:t>
      </w:r>
      <w:r>
        <w:rPr>
          <w:rFonts w:ascii="Arial" w:hAnsi="Arial" w:cs="Arial"/>
          <w:lang w:val="sr-Cyrl-CS"/>
        </w:rPr>
        <w:t>//2015</w:t>
      </w:r>
      <w:r w:rsidRPr="00FB50B1">
        <w:rPr>
          <w:rFonts w:ascii="Arial" w:hAnsi="Arial" w:cs="Arial"/>
          <w:lang w:val="sr-Cyrl-CS"/>
        </w:rPr>
        <w:t>),</w:t>
      </w:r>
      <w:r>
        <w:rPr>
          <w:rFonts w:ascii="Arial" w:hAnsi="Arial" w:cs="Arial"/>
          <w:lang w:val="sr-Cyrl-CS"/>
        </w:rPr>
        <w:t xml:space="preserve"> Законом о планирању и изградњи (Сл.гл.РС. бр. 72/2009, 81/2009, 24/2011, 121/2012, 42/2013, 50/2013, 98/2013, 132/2014 и 145/2014), Правилником о садржини и начину вођења стручног надзора ( Сл.гл. РС. бр. 22/2015</w:t>
      </w:r>
      <w:r w:rsidR="00BE2662">
        <w:rPr>
          <w:rFonts w:ascii="Arial" w:hAnsi="Arial" w:cs="Arial"/>
          <w:lang w:val="sr-Cyrl-CS"/>
        </w:rPr>
        <w:t xml:space="preserve"> и 24/2017</w:t>
      </w:r>
      <w:r>
        <w:rPr>
          <w:rFonts w:ascii="Arial" w:hAnsi="Arial" w:cs="Arial"/>
          <w:lang w:val="sr-Cyrl-CS"/>
        </w:rPr>
        <w:t xml:space="preserve">) </w:t>
      </w:r>
      <w:r w:rsidRPr="00FB50B1">
        <w:rPr>
          <w:rFonts w:ascii="Arial" w:hAnsi="Arial" w:cs="Arial"/>
          <w:lang w:val="sr-Cyrl-CS"/>
        </w:rPr>
        <w:t xml:space="preserve"> као и</w:t>
      </w:r>
      <w:r w:rsidRPr="00FB50B1">
        <w:rPr>
          <w:rFonts w:ascii="Arial" w:hAnsi="Arial" w:cs="Arial"/>
        </w:rPr>
        <w:t xml:space="preserve"> са законима, прописима, стандардима</w:t>
      </w:r>
      <w:r w:rsidRPr="00FB50B1">
        <w:rPr>
          <w:rFonts w:ascii="Arial" w:hAnsi="Arial" w:cs="Arial"/>
          <w:lang w:val="sr-Cyrl-CS"/>
        </w:rPr>
        <w:t>, нормама квалитета</w:t>
      </w:r>
      <w:r w:rsidRPr="00FB50B1">
        <w:rPr>
          <w:rFonts w:ascii="Arial" w:hAnsi="Arial" w:cs="Arial"/>
        </w:rPr>
        <w:t xml:space="preserve"> и техничким условима који важе</w:t>
      </w:r>
      <w:r w:rsidRPr="00FB50B1">
        <w:rPr>
          <w:rFonts w:ascii="Arial" w:hAnsi="Arial" w:cs="Arial"/>
          <w:lang w:val="sr-Cyrl-CS"/>
        </w:rPr>
        <w:t xml:space="preserve"> за </w:t>
      </w:r>
      <w:r>
        <w:rPr>
          <w:rFonts w:ascii="Arial" w:hAnsi="Arial" w:cs="Arial"/>
          <w:lang w:val="sr-Cyrl-CS"/>
        </w:rPr>
        <w:t>предметне</w:t>
      </w:r>
      <w:r w:rsidRPr="00FB50B1">
        <w:rPr>
          <w:rFonts w:ascii="Arial" w:hAnsi="Arial" w:cs="Arial"/>
          <w:lang w:val="sr-Cyrl-CS"/>
        </w:rPr>
        <w:t xml:space="preserve"> </w:t>
      </w:r>
      <w:r>
        <w:rPr>
          <w:rFonts w:ascii="Arial" w:hAnsi="Arial" w:cs="Arial"/>
          <w:lang w:val="sr-Cyrl-CS"/>
        </w:rPr>
        <w:t>услуге</w:t>
      </w:r>
      <w:r w:rsidRPr="00FB50B1">
        <w:rPr>
          <w:rFonts w:ascii="Arial" w:hAnsi="Arial" w:cs="Arial"/>
          <w:lang w:val="sr-Cyrl-CS"/>
        </w:rPr>
        <w:t>.</w:t>
      </w:r>
    </w:p>
    <w:p w:rsidR="00EC5714" w:rsidRPr="00820D5E" w:rsidRDefault="009654CC" w:rsidP="009654CC">
      <w:pPr>
        <w:ind w:firstLine="360"/>
        <w:jc w:val="both"/>
        <w:rPr>
          <w:rFonts w:ascii="Arial" w:hAnsi="Arial" w:cs="Arial"/>
          <w:lang w:val="sr-Cyrl-CS"/>
        </w:rPr>
      </w:pPr>
      <w:r w:rsidRPr="00820D5E">
        <w:rPr>
          <w:rFonts w:ascii="Arial" w:hAnsi="Arial" w:cs="Arial"/>
          <w:lang w:val="sr-Cyrl-CS"/>
        </w:rPr>
        <w:t xml:space="preserve">Предмет јавне набавке је вршење услуга стручног надзора </w:t>
      </w:r>
      <w:r w:rsidR="00EC5714" w:rsidRPr="00820D5E">
        <w:rPr>
          <w:rFonts w:ascii="Arial" w:hAnsi="Arial" w:cs="Arial"/>
          <w:lang w:val="sr-Cyrl-CS"/>
        </w:rPr>
        <w:t>над извођењем радова на изградњи фекалне канализације, и то:</w:t>
      </w:r>
    </w:p>
    <w:p w:rsidR="00EC5714" w:rsidRPr="00820D5E" w:rsidRDefault="009167E6" w:rsidP="009B1A8B">
      <w:pPr>
        <w:pStyle w:val="ListParagraph"/>
        <w:numPr>
          <w:ilvl w:val="0"/>
          <w:numId w:val="20"/>
        </w:numPr>
        <w:jc w:val="both"/>
        <w:rPr>
          <w:rFonts w:ascii="Arial" w:hAnsi="Arial" w:cs="Arial"/>
          <w:lang w:val="sr-Cyrl-CS"/>
        </w:rPr>
      </w:pPr>
      <w:r w:rsidRPr="00820D5E">
        <w:rPr>
          <w:rFonts w:ascii="Arial" w:hAnsi="Arial" w:cs="Arial"/>
          <w:lang w:val="sr-Cyrl-CS"/>
        </w:rPr>
        <w:t>Завршетак</w:t>
      </w:r>
      <w:r w:rsidR="00EC5714" w:rsidRPr="00820D5E">
        <w:rPr>
          <w:rFonts w:ascii="Arial" w:hAnsi="Arial" w:cs="Arial"/>
          <w:lang w:val="sr-Cyrl-CS"/>
        </w:rPr>
        <w:t xml:space="preserve"> радова на изградњи фекалне канализације у насељу Доња Мала у Баточини</w:t>
      </w:r>
      <w:r w:rsidRPr="00820D5E">
        <w:rPr>
          <w:rFonts w:ascii="Arial" w:hAnsi="Arial" w:cs="Arial"/>
          <w:lang w:val="sr-Cyrl-CS"/>
        </w:rPr>
        <w:t>, ул. Раковдолска</w:t>
      </w:r>
      <w:r w:rsidR="008F6545">
        <w:rPr>
          <w:rFonts w:ascii="Arial" w:hAnsi="Arial" w:cs="Arial"/>
          <w:lang w:val="sr-Cyrl-CS"/>
        </w:rPr>
        <w:t xml:space="preserve">, </w:t>
      </w:r>
      <w:r w:rsidR="008F6545" w:rsidRPr="00820D5E">
        <w:rPr>
          <w:rFonts w:ascii="Arial" w:hAnsi="Arial" w:cs="Arial"/>
          <w:lang w:val="sr-Cyrl-CS"/>
        </w:rPr>
        <w:t xml:space="preserve">процењене вредности </w:t>
      </w:r>
      <w:r w:rsidR="008F6545" w:rsidRPr="00820D5E">
        <w:rPr>
          <w:rFonts w:ascii="Arial" w:hAnsi="Arial" w:cs="Arial"/>
          <w:noProof/>
          <w:lang w:val="sr-Cyrl-CS"/>
        </w:rPr>
        <w:t>1.108.333,00 рсд без пдв-а</w:t>
      </w:r>
      <w:r w:rsidR="00EC5714" w:rsidRPr="00820D5E">
        <w:rPr>
          <w:rFonts w:ascii="Arial" w:hAnsi="Arial" w:cs="Arial"/>
          <w:lang w:val="sr-Cyrl-CS"/>
        </w:rPr>
        <w:t>;</w:t>
      </w:r>
    </w:p>
    <w:p w:rsidR="00EC5714" w:rsidRPr="00820D5E" w:rsidRDefault="00EC5714" w:rsidP="009B1A8B">
      <w:pPr>
        <w:pStyle w:val="ListParagraph"/>
        <w:numPr>
          <w:ilvl w:val="0"/>
          <w:numId w:val="20"/>
        </w:numPr>
        <w:jc w:val="both"/>
        <w:rPr>
          <w:rFonts w:ascii="Arial" w:hAnsi="Arial" w:cs="Arial"/>
          <w:lang w:val="sr-Cyrl-CS"/>
        </w:rPr>
      </w:pPr>
      <w:r w:rsidRPr="00820D5E">
        <w:rPr>
          <w:rFonts w:ascii="Arial" w:hAnsi="Arial" w:cs="Arial"/>
          <w:lang w:val="sr-Cyrl-CS"/>
        </w:rPr>
        <w:t>Радове на изградњи фекалне канализације у ул. Цара Лазара у Баточини</w:t>
      </w:r>
      <w:r w:rsidR="008F6545">
        <w:rPr>
          <w:rFonts w:ascii="Arial" w:hAnsi="Arial" w:cs="Arial"/>
          <w:lang w:val="sr-Cyrl-CS"/>
        </w:rPr>
        <w:t>,</w:t>
      </w:r>
      <w:r w:rsidR="008F6545" w:rsidRPr="008F6545">
        <w:rPr>
          <w:rFonts w:ascii="Arial" w:hAnsi="Arial" w:cs="Arial"/>
          <w:lang w:val="sr-Cyrl-CS"/>
        </w:rPr>
        <w:t xml:space="preserve"> </w:t>
      </w:r>
      <w:r w:rsidR="008F6545" w:rsidRPr="00820D5E">
        <w:rPr>
          <w:rFonts w:ascii="Arial" w:hAnsi="Arial" w:cs="Arial"/>
          <w:lang w:val="sr-Cyrl-CS"/>
        </w:rPr>
        <w:t>процењене вредност 1.333.333,00 рсд без пдв-а</w:t>
      </w:r>
      <w:r w:rsidRPr="00820D5E">
        <w:rPr>
          <w:rFonts w:ascii="Arial" w:hAnsi="Arial" w:cs="Arial"/>
          <w:lang w:val="sr-Cyrl-CS"/>
        </w:rPr>
        <w:t>;</w:t>
      </w:r>
    </w:p>
    <w:p w:rsidR="009654CC" w:rsidRPr="00820D5E" w:rsidRDefault="00EC5714" w:rsidP="009B1A8B">
      <w:pPr>
        <w:pStyle w:val="ListParagraph"/>
        <w:numPr>
          <w:ilvl w:val="0"/>
          <w:numId w:val="20"/>
        </w:numPr>
        <w:jc w:val="both"/>
        <w:rPr>
          <w:rFonts w:ascii="Arial" w:hAnsi="Arial" w:cs="Arial"/>
          <w:lang w:val="sr-Cyrl-CS"/>
        </w:rPr>
      </w:pPr>
      <w:r w:rsidRPr="00820D5E">
        <w:rPr>
          <w:rFonts w:ascii="Arial" w:hAnsi="Arial" w:cs="Arial"/>
          <w:lang w:val="sr-Cyrl-CS"/>
        </w:rPr>
        <w:t>Грађевински радови на изградњи црпне станице фекалне канализације у насељу Доња Мала у Баточини са улазним и излазним цевоводом, и опремање црпних станица хидромашинском и електро опремом</w:t>
      </w:r>
      <w:r w:rsidR="008F6545">
        <w:rPr>
          <w:rFonts w:ascii="Arial" w:hAnsi="Arial" w:cs="Arial"/>
          <w:lang w:val="sr-Cyrl-CS"/>
        </w:rPr>
        <w:t>,</w:t>
      </w:r>
      <w:r w:rsidR="008F6545" w:rsidRPr="008F6545">
        <w:rPr>
          <w:rFonts w:ascii="Arial" w:hAnsi="Arial" w:cs="Arial"/>
          <w:lang w:val="sr-Cyrl-CS"/>
        </w:rPr>
        <w:t xml:space="preserve"> </w:t>
      </w:r>
      <w:r w:rsidR="008F6545" w:rsidRPr="00820D5E">
        <w:rPr>
          <w:rFonts w:ascii="Arial" w:hAnsi="Arial" w:cs="Arial"/>
          <w:lang w:val="sr-Cyrl-CS"/>
        </w:rPr>
        <w:t>процењене вредност 2.791.666,00 рсд без пдв-а</w:t>
      </w:r>
      <w:r w:rsidRPr="00820D5E">
        <w:rPr>
          <w:rFonts w:ascii="Arial" w:hAnsi="Arial" w:cs="Arial"/>
          <w:lang w:val="sr-Cyrl-CS"/>
        </w:rPr>
        <w:t>.</w:t>
      </w:r>
    </w:p>
    <w:p w:rsidR="009654CC" w:rsidRPr="0054398B" w:rsidRDefault="009654CC" w:rsidP="009654CC">
      <w:pPr>
        <w:ind w:firstLine="360"/>
        <w:jc w:val="both"/>
        <w:rPr>
          <w:rFonts w:ascii="Arial" w:hAnsi="Arial" w:cs="Arial"/>
          <w:lang w:val="sr-Cyrl-CS"/>
        </w:rPr>
      </w:pPr>
      <w:r w:rsidRPr="00820D5E">
        <w:rPr>
          <w:rFonts w:ascii="Arial" w:hAnsi="Arial" w:cs="Arial"/>
          <w:lang w:val="sr-Cyrl-CS"/>
        </w:rPr>
        <w:t>Рок извршења услуге стручног надзора ће бити дефинисан у писменом захтеву наручиоца и биће везан за рок извршења радова над којима ће се вршити стручни надзор.</w:t>
      </w:r>
    </w:p>
    <w:p w:rsidR="009654CC" w:rsidRPr="00B91075" w:rsidRDefault="009654CC" w:rsidP="009654CC">
      <w:pPr>
        <w:jc w:val="both"/>
        <w:rPr>
          <w:rFonts w:ascii="Arial" w:hAnsi="Arial" w:cs="Arial"/>
          <w:lang w:val="sr-Cyrl-CS"/>
        </w:rPr>
      </w:pPr>
    </w:p>
    <w:p w:rsidR="009654CC" w:rsidRDefault="009654CC" w:rsidP="009654CC">
      <w:pPr>
        <w:pStyle w:val="ListParagraph"/>
        <w:ind w:left="360"/>
        <w:jc w:val="both"/>
        <w:rPr>
          <w:rFonts w:ascii="Arial" w:hAnsi="Arial" w:cs="Arial"/>
          <w:lang w:val="sr-Cyrl-CS"/>
        </w:rPr>
      </w:pPr>
      <w:r>
        <w:rPr>
          <w:rFonts w:ascii="Arial" w:hAnsi="Arial" w:cs="Arial"/>
          <w:lang w:val="sr-Cyrl-CS"/>
        </w:rPr>
        <w:t>Стручни надзор обухвата:</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да ли се грађење врши према грађевинској дозволи и решењу о одобрењу за реконструкцију, односно према пројекту за грађевинску дозволу или Идејном пројекту за реконструкцију и пројекту за извођење, као и благовремено предузимање мера у случају одступања извођења радова од тих пројеката;</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lastRenderedPageBreak/>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радова при избору детаља технолошк</w:t>
      </w:r>
      <w:r w:rsidR="004F50A7">
        <w:rPr>
          <w:rFonts w:ascii="Arial" w:hAnsi="Arial" w:cs="Arial"/>
          <w:lang w:val="sr-Cyrl-CS"/>
        </w:rPr>
        <w:t>и</w:t>
      </w:r>
      <w:r>
        <w:rPr>
          <w:rFonts w:ascii="Arial" w:hAnsi="Arial" w:cs="Arial"/>
          <w:lang w:val="sr-Cyrl-CS"/>
        </w:rPr>
        <w:t>х и организационих решења за извођење радова;</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Сарадњу са извођачем радова и пројектантом у припреми пројекта изведеног објекта;</w:t>
      </w:r>
    </w:p>
    <w:p w:rsidR="009654CC" w:rsidRPr="00B91075" w:rsidRDefault="009654CC" w:rsidP="009B1A8B">
      <w:pPr>
        <w:pStyle w:val="ListParagraph"/>
        <w:numPr>
          <w:ilvl w:val="0"/>
          <w:numId w:val="6"/>
        </w:numPr>
        <w:tabs>
          <w:tab w:val="left" w:pos="1350"/>
        </w:tabs>
        <w:ind w:left="360"/>
        <w:jc w:val="both"/>
        <w:rPr>
          <w:rFonts w:ascii="Arial" w:eastAsia="Times New Roman" w:hAnsi="Arial" w:cs="Arial"/>
        </w:rPr>
      </w:pPr>
      <w:r w:rsidRPr="00B91075">
        <w:rPr>
          <w:rFonts w:ascii="Arial" w:eastAsia="Times New Roman" w:hAnsi="Arial" w:cs="Arial"/>
        </w:rPr>
        <w:t>Поред свих обавеза које произилазе и</w:t>
      </w:r>
      <w:r>
        <w:rPr>
          <w:rFonts w:ascii="Arial" w:eastAsia="Times New Roman" w:hAnsi="Arial" w:cs="Arial"/>
        </w:rPr>
        <w:t xml:space="preserve">з Закона о планирању и изградњи </w:t>
      </w:r>
      <w:r w:rsidRPr="00B91075">
        <w:rPr>
          <w:rFonts w:ascii="Arial" w:eastAsia="Times New Roman" w:hAnsi="Arial" w:cs="Arial"/>
        </w:rPr>
        <w:t>као и правилима вршења стручног надзора, стручни надзор је дужан да координира са наручиоцем, односно техничком службом наручиоца.</w:t>
      </w:r>
    </w:p>
    <w:p w:rsidR="009654CC" w:rsidRDefault="009654CC" w:rsidP="009B1A8B">
      <w:pPr>
        <w:pStyle w:val="ListParagraph"/>
        <w:numPr>
          <w:ilvl w:val="0"/>
          <w:numId w:val="6"/>
        </w:numPr>
        <w:suppressAutoHyphens w:val="0"/>
        <w:spacing w:line="240" w:lineRule="auto"/>
        <w:ind w:left="360"/>
        <w:contextualSpacing/>
        <w:jc w:val="both"/>
        <w:rPr>
          <w:rFonts w:ascii="Arial" w:hAnsi="Arial" w:cs="Arial"/>
          <w:lang w:val="sr-Cyrl-CS"/>
        </w:rPr>
      </w:pPr>
      <w:r>
        <w:rPr>
          <w:rFonts w:ascii="Arial" w:hAnsi="Arial" w:cs="Arial"/>
          <w:lang w:val="sr-Cyrl-CS"/>
        </w:rPr>
        <w:t>Решавање др</w:t>
      </w:r>
      <w:r w:rsidR="004F50A7">
        <w:rPr>
          <w:rFonts w:ascii="Arial" w:hAnsi="Arial" w:cs="Arial"/>
          <w:lang w:val="sr-Cyrl-CS"/>
        </w:rPr>
        <w:t>у</w:t>
      </w:r>
      <w:r>
        <w:rPr>
          <w:rFonts w:ascii="Arial" w:hAnsi="Arial" w:cs="Arial"/>
          <w:lang w:val="sr-Cyrl-CS"/>
        </w:rPr>
        <w:t>гих питања која се појаве у току грађења, односно извођења радова.</w:t>
      </w:r>
    </w:p>
    <w:p w:rsidR="001A222F" w:rsidRPr="008F6545" w:rsidRDefault="001A222F" w:rsidP="008F6545">
      <w:pPr>
        <w:jc w:val="both"/>
        <w:rPr>
          <w:rFonts w:ascii="Arial" w:hAnsi="Arial" w:cs="Arial"/>
          <w:lang w:val="sr-Cyrl-CS"/>
        </w:rPr>
      </w:pPr>
    </w:p>
    <w:p w:rsidR="001A222F" w:rsidRDefault="001A222F" w:rsidP="001A222F">
      <w:pPr>
        <w:pStyle w:val="ListParagraph"/>
        <w:ind w:left="0"/>
        <w:jc w:val="both"/>
        <w:rPr>
          <w:rFonts w:ascii="Arial" w:hAnsi="Arial" w:cs="Arial"/>
        </w:rPr>
      </w:pPr>
      <w:r>
        <w:rPr>
          <w:rFonts w:ascii="Arial" w:hAnsi="Arial" w:cs="Arial"/>
        </w:rPr>
        <w:t>Структура цене за предметну услугу је:</w:t>
      </w:r>
    </w:p>
    <w:p w:rsidR="001A222F" w:rsidRDefault="001A222F" w:rsidP="009B1A8B">
      <w:pPr>
        <w:pStyle w:val="ListParagraph"/>
        <w:numPr>
          <w:ilvl w:val="0"/>
          <w:numId w:val="21"/>
        </w:numPr>
        <w:jc w:val="both"/>
        <w:rPr>
          <w:rFonts w:ascii="Arial" w:hAnsi="Arial" w:cs="Arial"/>
        </w:rPr>
      </w:pPr>
      <w:r>
        <w:rPr>
          <w:rFonts w:ascii="Arial" w:hAnsi="Arial" w:cs="Arial"/>
          <w:lang w:val="sr-Cyrl-CS"/>
        </w:rPr>
        <w:t xml:space="preserve">Надзор над </w:t>
      </w:r>
      <w:r w:rsidR="009B3EB0">
        <w:rPr>
          <w:rFonts w:ascii="Arial" w:hAnsi="Arial" w:cs="Arial"/>
          <w:lang w:val="sr-Cyrl-CS"/>
        </w:rPr>
        <w:t xml:space="preserve">извођењем </w:t>
      </w:r>
      <w:r w:rsidRPr="00820D5E">
        <w:rPr>
          <w:rFonts w:ascii="Arial" w:hAnsi="Arial" w:cs="Arial"/>
          <w:lang w:val="sr-Cyrl-CS"/>
        </w:rPr>
        <w:t>радова на изградњи фекалне канализације у насељу Доња Мала у Баточини, ул. Раковдолска</w:t>
      </w:r>
      <w:r>
        <w:rPr>
          <w:rFonts w:ascii="Arial" w:hAnsi="Arial" w:cs="Arial"/>
        </w:rPr>
        <w:t xml:space="preserve"> уговара се у износу од </w:t>
      </w:r>
      <w:r w:rsidR="00F22518" w:rsidRPr="00F22518">
        <w:rPr>
          <w:rFonts w:ascii="Arial" w:hAnsi="Arial" w:cs="Arial"/>
          <w:color w:val="auto"/>
          <w:lang w:val="sr-Cyrl-CS"/>
        </w:rPr>
        <w:t>2</w:t>
      </w:r>
      <w:r w:rsidR="008F6545">
        <w:rPr>
          <w:rFonts w:ascii="Arial" w:hAnsi="Arial" w:cs="Arial"/>
          <w:color w:val="auto"/>
          <w:lang w:val="sr-Cyrl-CS"/>
        </w:rPr>
        <w:t>5</w:t>
      </w:r>
      <w:r w:rsidRPr="00F22518">
        <w:rPr>
          <w:rFonts w:ascii="Arial" w:hAnsi="Arial" w:cs="Arial"/>
          <w:color w:val="auto"/>
        </w:rPr>
        <w:t>%</w:t>
      </w:r>
      <w:r>
        <w:rPr>
          <w:rFonts w:ascii="Arial" w:hAnsi="Arial" w:cs="Arial"/>
        </w:rPr>
        <w:t xml:space="preserve"> укупне понуђене цене за надзор;</w:t>
      </w:r>
    </w:p>
    <w:p w:rsidR="001A222F" w:rsidRDefault="001A222F" w:rsidP="009B1A8B">
      <w:pPr>
        <w:pStyle w:val="ListParagraph"/>
        <w:numPr>
          <w:ilvl w:val="0"/>
          <w:numId w:val="21"/>
        </w:numPr>
        <w:jc w:val="both"/>
        <w:rPr>
          <w:rFonts w:ascii="Arial" w:hAnsi="Arial" w:cs="Arial"/>
        </w:rPr>
      </w:pPr>
      <w:r w:rsidRPr="00667D1F">
        <w:rPr>
          <w:rFonts w:ascii="Arial" w:hAnsi="Arial" w:cs="Arial"/>
        </w:rPr>
        <w:t xml:space="preserve">Надзор над </w:t>
      </w:r>
      <w:r w:rsidR="009B3EB0">
        <w:rPr>
          <w:rFonts w:ascii="Arial" w:hAnsi="Arial" w:cs="Arial"/>
          <w:lang w:val="sr-Cyrl-CS"/>
        </w:rPr>
        <w:t xml:space="preserve">извођењем </w:t>
      </w:r>
      <w:r>
        <w:rPr>
          <w:rFonts w:ascii="Arial" w:hAnsi="Arial" w:cs="Arial"/>
          <w:lang w:val="sr-Cyrl-CS"/>
        </w:rPr>
        <w:t>р</w:t>
      </w:r>
      <w:r w:rsidRPr="00820D5E">
        <w:rPr>
          <w:rFonts w:ascii="Arial" w:hAnsi="Arial" w:cs="Arial"/>
          <w:lang w:val="sr-Cyrl-CS"/>
        </w:rPr>
        <w:t>адов</w:t>
      </w:r>
      <w:r>
        <w:rPr>
          <w:rFonts w:ascii="Arial" w:hAnsi="Arial" w:cs="Arial"/>
          <w:lang w:val="sr-Cyrl-CS"/>
        </w:rPr>
        <w:t>има</w:t>
      </w:r>
      <w:r w:rsidRPr="00820D5E">
        <w:rPr>
          <w:rFonts w:ascii="Arial" w:hAnsi="Arial" w:cs="Arial"/>
          <w:lang w:val="sr-Cyrl-CS"/>
        </w:rPr>
        <w:t xml:space="preserve"> на изградњи фекалне канализације у ул. Цара Лазара </w:t>
      </w:r>
      <w:r w:rsidRPr="00667D1F">
        <w:rPr>
          <w:rFonts w:ascii="Arial" w:hAnsi="Arial" w:cs="Arial"/>
        </w:rPr>
        <w:t>уговара</w:t>
      </w:r>
      <w:r>
        <w:rPr>
          <w:rFonts w:ascii="Arial" w:hAnsi="Arial" w:cs="Arial"/>
        </w:rPr>
        <w:t xml:space="preserve"> се у износу </w:t>
      </w:r>
      <w:r w:rsidRPr="00F22518">
        <w:rPr>
          <w:rFonts w:ascii="Arial" w:hAnsi="Arial" w:cs="Arial"/>
        </w:rPr>
        <w:t xml:space="preserve">од </w:t>
      </w:r>
      <w:r w:rsidR="00F22518" w:rsidRPr="00F22518">
        <w:rPr>
          <w:rFonts w:ascii="Arial" w:hAnsi="Arial" w:cs="Arial"/>
          <w:lang w:val="sr-Cyrl-CS"/>
        </w:rPr>
        <w:t>2</w:t>
      </w:r>
      <w:r w:rsidR="008F6545">
        <w:rPr>
          <w:rFonts w:ascii="Arial" w:hAnsi="Arial" w:cs="Arial"/>
          <w:lang w:val="sr-Cyrl-CS"/>
        </w:rPr>
        <w:t>5</w:t>
      </w:r>
      <w:r w:rsidRPr="00F22518">
        <w:rPr>
          <w:rFonts w:ascii="Arial" w:hAnsi="Arial" w:cs="Arial"/>
        </w:rPr>
        <w:t>%</w:t>
      </w:r>
      <w:r w:rsidRPr="00667D1F">
        <w:rPr>
          <w:rFonts w:ascii="Arial" w:hAnsi="Arial" w:cs="Arial"/>
        </w:rPr>
        <w:t xml:space="preserve"> </w:t>
      </w:r>
      <w:r>
        <w:rPr>
          <w:rFonts w:ascii="Arial" w:hAnsi="Arial" w:cs="Arial"/>
        </w:rPr>
        <w:t>укупне понуђене цене за надзор;</w:t>
      </w:r>
    </w:p>
    <w:p w:rsidR="001A222F" w:rsidRDefault="001A222F" w:rsidP="009B1A8B">
      <w:pPr>
        <w:pStyle w:val="ListParagraph"/>
        <w:numPr>
          <w:ilvl w:val="0"/>
          <w:numId w:val="21"/>
        </w:numPr>
        <w:jc w:val="both"/>
        <w:rPr>
          <w:rFonts w:ascii="Arial" w:hAnsi="Arial" w:cs="Arial"/>
        </w:rPr>
      </w:pPr>
      <w:r>
        <w:rPr>
          <w:rFonts w:ascii="Arial" w:hAnsi="Arial" w:cs="Arial"/>
        </w:rPr>
        <w:t xml:space="preserve">Надзор над </w:t>
      </w:r>
      <w:r w:rsidR="009B3EB0">
        <w:rPr>
          <w:rFonts w:ascii="Arial" w:hAnsi="Arial" w:cs="Arial"/>
          <w:lang w:val="sr-Cyrl-CS"/>
        </w:rPr>
        <w:t xml:space="preserve">извођењем </w:t>
      </w:r>
      <w:r>
        <w:rPr>
          <w:rFonts w:ascii="Arial" w:hAnsi="Arial" w:cs="Arial"/>
          <w:lang w:val="sr-Cyrl-CS"/>
        </w:rPr>
        <w:t>г</w:t>
      </w:r>
      <w:r w:rsidRPr="00820D5E">
        <w:rPr>
          <w:rFonts w:ascii="Arial" w:hAnsi="Arial" w:cs="Arial"/>
          <w:lang w:val="sr-Cyrl-CS"/>
        </w:rPr>
        <w:t>рађевинск</w:t>
      </w:r>
      <w:r w:rsidR="009B3EB0">
        <w:rPr>
          <w:rFonts w:ascii="Arial" w:hAnsi="Arial" w:cs="Arial"/>
          <w:lang w:val="sr-Cyrl-CS"/>
        </w:rPr>
        <w:t>х</w:t>
      </w:r>
      <w:r w:rsidRPr="00820D5E">
        <w:rPr>
          <w:rFonts w:ascii="Arial" w:hAnsi="Arial" w:cs="Arial"/>
          <w:lang w:val="sr-Cyrl-CS"/>
        </w:rPr>
        <w:t xml:space="preserve"> радов</w:t>
      </w:r>
      <w:r>
        <w:rPr>
          <w:rFonts w:ascii="Arial" w:hAnsi="Arial" w:cs="Arial"/>
          <w:lang w:val="sr-Cyrl-CS"/>
        </w:rPr>
        <w:t>а</w:t>
      </w:r>
      <w:r w:rsidRPr="00820D5E">
        <w:rPr>
          <w:rFonts w:ascii="Arial" w:hAnsi="Arial" w:cs="Arial"/>
          <w:lang w:val="sr-Cyrl-CS"/>
        </w:rPr>
        <w:t xml:space="preserve"> на изградњи црпне станице фекалне канализације у насељу Доња Мала у Баточини са улазним и излазним цевоводом, и опремање црпних станица хидромашинском и електро опремом</w:t>
      </w:r>
      <w:r>
        <w:rPr>
          <w:rFonts w:ascii="Arial" w:hAnsi="Arial" w:cs="Arial"/>
        </w:rPr>
        <w:t xml:space="preserve"> уговара се у износу од </w:t>
      </w:r>
      <w:r w:rsidR="00F22518">
        <w:rPr>
          <w:rFonts w:ascii="Arial" w:hAnsi="Arial" w:cs="Arial"/>
          <w:lang w:val="sr-Cyrl-CS"/>
        </w:rPr>
        <w:t>5</w:t>
      </w:r>
      <w:r w:rsidR="008F6545">
        <w:rPr>
          <w:rFonts w:ascii="Arial" w:hAnsi="Arial" w:cs="Arial"/>
          <w:lang w:val="sr-Cyrl-CS"/>
        </w:rPr>
        <w:t>0</w:t>
      </w:r>
      <w:r w:rsidR="00F22518">
        <w:rPr>
          <w:rFonts w:ascii="Arial" w:hAnsi="Arial" w:cs="Arial"/>
          <w:lang w:val="sr-Cyrl-CS"/>
        </w:rPr>
        <w:t>%</w:t>
      </w:r>
      <w:r>
        <w:rPr>
          <w:rFonts w:ascii="Arial" w:hAnsi="Arial" w:cs="Arial"/>
        </w:rPr>
        <w:t xml:space="preserve"> укупне понуђене цене за надзор.</w:t>
      </w:r>
    </w:p>
    <w:p w:rsidR="001A222F" w:rsidRPr="001A222F" w:rsidRDefault="001A222F" w:rsidP="001A222F">
      <w:pPr>
        <w:jc w:val="both"/>
        <w:rPr>
          <w:rFonts w:ascii="Arial" w:hAnsi="Arial" w:cs="Arial"/>
        </w:rPr>
      </w:pPr>
      <w:r w:rsidRPr="001A222F">
        <w:rPr>
          <w:rFonts w:ascii="Arial" w:hAnsi="Arial" w:cs="Arial"/>
        </w:rPr>
        <w:t>Стручни надзор се обавезује да услугу фактурише са назнаком за које поступке је извршена услуга, и обрачуном који одговара наведеним процентима из претходног става. Проценат се примењује на укупну понуђену цену из обрасца понуде.</w:t>
      </w:r>
    </w:p>
    <w:p w:rsidR="009654CC" w:rsidRPr="00AF69D2" w:rsidRDefault="009654CC" w:rsidP="009654CC">
      <w:pPr>
        <w:pStyle w:val="ListParagraph"/>
        <w:tabs>
          <w:tab w:val="left" w:pos="450"/>
        </w:tabs>
        <w:jc w:val="both"/>
        <w:rPr>
          <w:rFonts w:ascii="Arial" w:hAnsi="Arial" w:cs="Arial"/>
          <w:lang w:val="sr-Cyrl-CS"/>
        </w:rPr>
      </w:pPr>
    </w:p>
    <w:p w:rsidR="009654CC" w:rsidRPr="00AF69D2" w:rsidRDefault="009654CC" w:rsidP="009654CC">
      <w:pPr>
        <w:pStyle w:val="ListParagraph"/>
        <w:tabs>
          <w:tab w:val="left" w:pos="450"/>
        </w:tabs>
        <w:ind w:left="0"/>
        <w:jc w:val="both"/>
        <w:rPr>
          <w:rFonts w:ascii="Arial" w:hAnsi="Arial" w:cs="Arial"/>
          <w:lang w:val="sr-Cyrl-CS"/>
        </w:rPr>
      </w:pPr>
      <w:r w:rsidRPr="00AF69D2">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9654CC" w:rsidRPr="00B91075" w:rsidRDefault="009654CC" w:rsidP="009654CC">
      <w:pPr>
        <w:pStyle w:val="ListParagraph"/>
        <w:tabs>
          <w:tab w:val="left" w:pos="360"/>
          <w:tab w:val="left" w:pos="450"/>
        </w:tabs>
        <w:ind w:left="0"/>
        <w:jc w:val="both"/>
        <w:rPr>
          <w:rFonts w:ascii="Arial" w:hAnsi="Arial" w:cs="Arial"/>
          <w:lang w:val="sr-Cyrl-CS"/>
        </w:rPr>
      </w:pPr>
    </w:p>
    <w:p w:rsidR="009654CC" w:rsidRDefault="009654CC" w:rsidP="009654CC">
      <w:pPr>
        <w:pStyle w:val="ListParagraph"/>
        <w:tabs>
          <w:tab w:val="left" w:pos="450"/>
        </w:tabs>
        <w:ind w:left="0"/>
        <w:jc w:val="both"/>
        <w:rPr>
          <w:rFonts w:ascii="Arial" w:hAnsi="Arial" w:cs="Arial"/>
          <w:lang w:val="sr-Cyrl-CS"/>
        </w:rPr>
      </w:pPr>
      <w:r>
        <w:rPr>
          <w:rFonts w:ascii="Arial" w:hAnsi="Arial" w:cs="Arial"/>
          <w:lang w:val="sr-Cyrl-CS"/>
        </w:rPr>
        <w:t>Понуђач је дужан да започне са извршењем сваке појединачне услуге стручног надзора у року који одреди наручилац, тј од дана увођења извођача у посао.</w:t>
      </w:r>
    </w:p>
    <w:p w:rsidR="009654CC" w:rsidRDefault="009654CC" w:rsidP="009654CC">
      <w:pPr>
        <w:pStyle w:val="ListParagraph"/>
        <w:tabs>
          <w:tab w:val="left" w:pos="450"/>
        </w:tabs>
        <w:ind w:left="0"/>
        <w:jc w:val="both"/>
        <w:rPr>
          <w:rFonts w:ascii="Arial" w:hAnsi="Arial" w:cs="Arial"/>
          <w:lang w:val="sr-Cyrl-CS"/>
        </w:rPr>
      </w:pPr>
    </w:p>
    <w:p w:rsidR="009654CC" w:rsidRDefault="009654CC" w:rsidP="009654CC">
      <w:pPr>
        <w:pStyle w:val="ListParagraph"/>
        <w:tabs>
          <w:tab w:val="left" w:pos="450"/>
        </w:tabs>
        <w:ind w:left="0"/>
        <w:jc w:val="both"/>
        <w:rPr>
          <w:rFonts w:ascii="Arial" w:hAnsi="Arial" w:cs="Arial"/>
          <w:lang w:val="sr-Cyrl-CS"/>
        </w:rPr>
      </w:pPr>
      <w:r>
        <w:rPr>
          <w:rFonts w:ascii="Arial" w:hAnsi="Arial" w:cs="Arial"/>
          <w:lang w:val="sr-Cyrl-CS"/>
        </w:rPr>
        <w:t>Квалитативну и квантитативну контролу и пријем услуга приликом сваке појединачне услуге, вршиће представник Наручиоца у присуству представника Извршиоца.</w:t>
      </w:r>
    </w:p>
    <w:p w:rsidR="009654CC" w:rsidRDefault="009654CC" w:rsidP="009654CC">
      <w:pPr>
        <w:pStyle w:val="ListParagraph"/>
        <w:tabs>
          <w:tab w:val="left" w:pos="450"/>
        </w:tabs>
        <w:ind w:left="0"/>
        <w:jc w:val="both"/>
        <w:rPr>
          <w:rFonts w:ascii="Arial" w:hAnsi="Arial" w:cs="Arial"/>
          <w:lang w:val="sr-Cyrl-CS"/>
        </w:rPr>
      </w:pPr>
    </w:p>
    <w:p w:rsidR="009654CC" w:rsidRDefault="009654CC" w:rsidP="009654CC">
      <w:pPr>
        <w:tabs>
          <w:tab w:val="left" w:pos="450"/>
        </w:tabs>
        <w:jc w:val="both"/>
        <w:rPr>
          <w:rFonts w:ascii="Arial" w:eastAsia="Times New Roman" w:hAnsi="Arial" w:cs="Arial"/>
          <w:lang w:val="sr-Cyrl-CS"/>
        </w:rPr>
      </w:pPr>
      <w:r w:rsidRPr="00B91075">
        <w:rPr>
          <w:rFonts w:ascii="Arial" w:eastAsia="Times New Roman" w:hAnsi="Arial" w:cs="Arial"/>
        </w:rPr>
        <w:lastRenderedPageBreak/>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9654CC" w:rsidRPr="00B91075" w:rsidRDefault="009654CC" w:rsidP="009654CC">
      <w:pPr>
        <w:tabs>
          <w:tab w:val="left" w:pos="450"/>
        </w:tabs>
        <w:jc w:val="both"/>
        <w:rPr>
          <w:rFonts w:ascii="Arial" w:hAnsi="Arial" w:cs="Arial"/>
          <w:lang w:val="sr-Cyrl-CS"/>
        </w:rPr>
      </w:pPr>
    </w:p>
    <w:p w:rsidR="009654CC" w:rsidRPr="00B91075" w:rsidRDefault="009654CC" w:rsidP="009654CC">
      <w:pPr>
        <w:tabs>
          <w:tab w:val="left" w:pos="450"/>
        </w:tabs>
        <w:jc w:val="both"/>
        <w:rPr>
          <w:rFonts w:ascii="Arial" w:hAnsi="Arial" w:cs="Arial"/>
        </w:rPr>
      </w:pPr>
      <w:r w:rsidRPr="00B91075">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w:t>
      </w:r>
      <w:r>
        <w:rPr>
          <w:rFonts w:ascii="Arial" w:hAnsi="Arial" w:cs="Arial"/>
        </w:rPr>
        <w:t>вакодневно извештавање наручиоц</w:t>
      </w:r>
      <w:r>
        <w:rPr>
          <w:rFonts w:ascii="Arial" w:hAnsi="Arial" w:cs="Arial"/>
          <w:lang w:val="sr-Cyrl-CS"/>
        </w:rPr>
        <w:t>а</w:t>
      </w:r>
      <w:r w:rsidRPr="00B91075">
        <w:rPr>
          <w:rFonts w:ascii="Arial" w:hAnsi="Arial" w:cs="Arial"/>
        </w:rPr>
        <w:t xml:space="preserve"> о току радова.</w:t>
      </w: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9654CC" w:rsidRPr="000C63D4" w:rsidRDefault="009654CC" w:rsidP="009654CC">
      <w:pPr>
        <w:ind w:left="2880" w:firstLine="720"/>
        <w:jc w:val="both"/>
        <w:rPr>
          <w:rFonts w:ascii="Arial" w:eastAsia="TimesNewRomanPS-BoldMT" w:hAnsi="Arial" w:cs="Arial"/>
          <w:b/>
          <w:bCs/>
          <w:i/>
          <w:iCs/>
          <w:color w:val="002060"/>
        </w:rPr>
      </w:pPr>
      <w:r w:rsidRPr="000C63D4">
        <w:rPr>
          <w:rFonts w:ascii="Arial" w:eastAsia="TimesNewRomanPSMT" w:hAnsi="Arial" w:cs="Arial"/>
          <w:bCs/>
        </w:rPr>
        <w:t xml:space="preserve"> </w:t>
      </w:r>
      <w:r>
        <w:rPr>
          <w:rFonts w:ascii="Arial" w:eastAsia="TimesNewRomanPSMT" w:hAnsi="Arial" w:cs="Arial"/>
          <w:bCs/>
        </w:rPr>
        <w:t xml:space="preserve">      </w:t>
      </w:r>
      <w:r w:rsidRPr="000C63D4">
        <w:rPr>
          <w:rFonts w:ascii="Arial" w:eastAsia="TimesNewRomanPSMT" w:hAnsi="Arial" w:cs="Arial"/>
          <w:bCs/>
        </w:rPr>
        <w:t xml:space="preserve">   М. П. </w:t>
      </w:r>
    </w:p>
    <w:p w:rsidR="009654CC" w:rsidRDefault="009654CC" w:rsidP="009654CC">
      <w:pPr>
        <w:jc w:val="both"/>
        <w:rPr>
          <w:rFonts w:ascii="Arial" w:eastAsia="TimesNewRomanPS-BoldMT" w:hAnsi="Arial" w:cs="Arial"/>
          <w:b/>
          <w:bCs/>
          <w:i/>
          <w:iCs/>
          <w:color w:val="002060"/>
        </w:rPr>
      </w:pPr>
      <w:r w:rsidRPr="000C63D4">
        <w:rPr>
          <w:rFonts w:ascii="Arial" w:eastAsia="TimesNewRomanPS-BoldMT" w:hAnsi="Arial" w:cs="Arial"/>
          <w:b/>
          <w:bCs/>
          <w:i/>
          <w:iCs/>
          <w:color w:val="002060"/>
        </w:rPr>
        <w:t>_____________________________</w:t>
      </w:r>
      <w:r w:rsidRPr="000C63D4">
        <w:rPr>
          <w:rFonts w:ascii="Arial" w:eastAsia="TimesNewRomanPS-BoldMT" w:hAnsi="Arial" w:cs="Arial"/>
          <w:b/>
          <w:bCs/>
          <w:i/>
          <w:iCs/>
          <w:color w:val="002060"/>
        </w:rPr>
        <w:tab/>
      </w:r>
      <w:r w:rsidRPr="000C63D4">
        <w:rPr>
          <w:rFonts w:ascii="Arial" w:eastAsia="TimesNewRomanPS-BoldMT" w:hAnsi="Arial" w:cs="Arial"/>
          <w:b/>
          <w:bCs/>
          <w:i/>
          <w:iCs/>
          <w:color w:val="002060"/>
        </w:rPr>
        <w:tab/>
        <w:t>____________________________</w:t>
      </w:r>
    </w:p>
    <w:p w:rsidR="006B341D" w:rsidRDefault="006B341D" w:rsidP="009654CC">
      <w:pPr>
        <w:jc w:val="both"/>
        <w:rPr>
          <w:rFonts w:ascii="Arial" w:eastAsia="TimesNewRomanPS-BoldMT" w:hAnsi="Arial" w:cs="Arial"/>
          <w:b/>
          <w:bCs/>
          <w:i/>
          <w:iCs/>
          <w:color w:val="002060"/>
          <w:lang w:val="sr-Cyrl-CS"/>
        </w:rPr>
      </w:pPr>
    </w:p>
    <w:p w:rsidR="00F6567C" w:rsidRDefault="00F6567C" w:rsidP="009654CC">
      <w:pPr>
        <w:jc w:val="both"/>
        <w:rPr>
          <w:rFonts w:ascii="Arial" w:eastAsia="TimesNewRomanPS-BoldMT" w:hAnsi="Arial" w:cs="Arial"/>
          <w:b/>
          <w:bCs/>
          <w:i/>
          <w:iCs/>
          <w:color w:val="002060"/>
          <w:lang w:val="sr-Cyrl-CS"/>
        </w:rPr>
      </w:pPr>
    </w:p>
    <w:p w:rsidR="00F6567C" w:rsidRDefault="00F6567C" w:rsidP="009654CC">
      <w:pPr>
        <w:jc w:val="both"/>
        <w:rPr>
          <w:rFonts w:ascii="Arial" w:eastAsia="TimesNewRomanPS-BoldMT" w:hAnsi="Arial" w:cs="Arial"/>
          <w:b/>
          <w:bCs/>
          <w:i/>
          <w:iCs/>
          <w:color w:val="002060"/>
          <w:lang w:val="sr-Cyrl-CS"/>
        </w:rPr>
      </w:pPr>
    </w:p>
    <w:p w:rsidR="00F6567C" w:rsidRDefault="00F6567C"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DB5443" w:rsidRDefault="00DB5443" w:rsidP="009654CC">
      <w:pPr>
        <w:jc w:val="both"/>
        <w:rPr>
          <w:rFonts w:ascii="Arial" w:eastAsia="TimesNewRomanPS-BoldMT" w:hAnsi="Arial" w:cs="Arial"/>
          <w:b/>
          <w:bCs/>
          <w:i/>
          <w:iCs/>
          <w:color w:val="002060"/>
          <w:lang w:val="sr-Cyrl-CS"/>
        </w:rPr>
      </w:pPr>
    </w:p>
    <w:p w:rsidR="00F6567C" w:rsidRDefault="00F6567C"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8F6545" w:rsidRDefault="008F6545" w:rsidP="009654CC">
      <w:pPr>
        <w:jc w:val="both"/>
        <w:rPr>
          <w:rFonts w:ascii="Arial" w:eastAsia="TimesNewRomanPS-BoldMT" w:hAnsi="Arial" w:cs="Arial"/>
          <w:b/>
          <w:bCs/>
          <w:i/>
          <w:iCs/>
          <w:color w:val="002060"/>
          <w:lang w:val="sr-Cyrl-CS"/>
        </w:rPr>
      </w:pPr>
    </w:p>
    <w:p w:rsidR="00F6567C" w:rsidRPr="00F6567C" w:rsidRDefault="00F6567C" w:rsidP="009654CC">
      <w:pPr>
        <w:jc w:val="both"/>
        <w:rPr>
          <w:rFonts w:ascii="Arial" w:eastAsia="TimesNewRomanPS-BoldMT" w:hAnsi="Arial" w:cs="Arial"/>
          <w:b/>
          <w:bCs/>
          <w:i/>
          <w:iCs/>
          <w:color w:val="002060"/>
          <w:lang w:val="sr-Cyrl-CS"/>
        </w:rPr>
      </w:pPr>
    </w:p>
    <w:p w:rsidR="00063A21" w:rsidRPr="00E504D8" w:rsidRDefault="00063A21" w:rsidP="00063A21">
      <w:pPr>
        <w:shd w:val="clear" w:color="auto" w:fill="C6D9F1"/>
        <w:jc w:val="center"/>
        <w:rPr>
          <w:rFonts w:ascii="Arial" w:hAnsi="Arial" w:cs="Arial"/>
          <w:b/>
          <w:bCs/>
          <w:i/>
          <w:iCs/>
          <w:sz w:val="28"/>
          <w:szCs w:val="28"/>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063A21" w:rsidRPr="00125344" w:rsidRDefault="00063A21" w:rsidP="00063A21">
      <w:pPr>
        <w:rPr>
          <w:rFonts w:cs="TimesNewRomanPSMT"/>
          <w:b/>
          <w:iCs/>
          <w:lang w:val="ru-RU"/>
        </w:rPr>
      </w:pPr>
    </w:p>
    <w:p w:rsidR="000C20CB" w:rsidRDefault="00063A21" w:rsidP="00665F72">
      <w:pPr>
        <w:jc w:val="both"/>
        <w:rPr>
          <w:rFonts w:ascii="Arial" w:hAnsi="Arial" w:cs="Arial"/>
          <w:iCs/>
          <w:lang w:val="sr-Cyrl-CS"/>
        </w:rPr>
      </w:pPr>
      <w:r>
        <w:rPr>
          <w:rFonts w:ascii="Arial" w:hAnsi="Arial" w:cs="Arial"/>
          <w:iCs/>
          <w:lang w:val="sr-Cyrl-CS"/>
        </w:rPr>
        <w:t xml:space="preserve">Наручилац се обавезује да достави стручном надзору сву расположиву </w:t>
      </w:r>
      <w:r w:rsidRPr="00E504D8">
        <w:rPr>
          <w:rFonts w:ascii="Arial" w:hAnsi="Arial" w:cs="Arial"/>
          <w:iCs/>
          <w:lang w:val="sr-Cyrl-CS"/>
        </w:rPr>
        <w:t>п</w:t>
      </w:r>
      <w:r>
        <w:rPr>
          <w:rFonts w:ascii="Arial" w:hAnsi="Arial" w:cs="Arial"/>
          <w:iCs/>
          <w:lang w:val="sr-Cyrl-CS"/>
        </w:rPr>
        <w:t>ројектно-техничку документацију пре почетка радова над којима се врши надзор.</w:t>
      </w:r>
      <w:r w:rsidRPr="00E504D8">
        <w:rPr>
          <w:rFonts w:ascii="Arial" w:hAnsi="Arial" w:cs="Arial"/>
          <w:iCs/>
          <w:lang w:val="sr-Cyrl-CS"/>
        </w:rPr>
        <w:t xml:space="preserve"> </w:t>
      </w:r>
    </w:p>
    <w:p w:rsidR="000C20CB" w:rsidRPr="000C20CB" w:rsidRDefault="000C20CB" w:rsidP="00665F72">
      <w:pPr>
        <w:jc w:val="both"/>
        <w:rPr>
          <w:rFonts w:ascii="Arial" w:hAnsi="Arial" w:cs="Arial"/>
          <w:iCs/>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rPr>
          <w:rFonts w:ascii="Arial" w:hAnsi="Arial" w:cs="Arial"/>
          <w:b/>
          <w:lang w:val="sr-Cyrl-CS"/>
        </w:rPr>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820D5E" w:rsidRDefault="00820D5E" w:rsidP="00512AE7">
      <w:pPr>
        <w:pStyle w:val="ListParagraph"/>
        <w:tabs>
          <w:tab w:val="left" w:pos="680"/>
        </w:tabs>
        <w:ind w:left="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820D5E" w:rsidRPr="00B9246B" w:rsidTr="00820D5E">
        <w:trPr>
          <w:trHeight w:val="548"/>
          <w:jc w:val="center"/>
        </w:trPr>
        <w:tc>
          <w:tcPr>
            <w:tcW w:w="622" w:type="dxa"/>
            <w:shd w:val="clear" w:color="auto" w:fill="C6D9F1"/>
          </w:tcPr>
          <w:p w:rsidR="00820D5E" w:rsidRPr="00B9246B" w:rsidRDefault="00820D5E" w:rsidP="00820D5E">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820D5E" w:rsidRPr="00B9246B" w:rsidRDefault="00820D5E" w:rsidP="00820D5E">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820D5E" w:rsidRPr="00B9246B" w:rsidRDefault="00820D5E" w:rsidP="00820D5E">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820D5E" w:rsidRPr="00B9246B" w:rsidTr="00820D5E">
        <w:trPr>
          <w:jc w:val="center"/>
        </w:trPr>
        <w:tc>
          <w:tcPr>
            <w:tcW w:w="622" w:type="dxa"/>
            <w:shd w:val="clear" w:color="auto" w:fill="auto"/>
          </w:tcPr>
          <w:p w:rsidR="00820D5E" w:rsidRPr="00B9246B" w:rsidRDefault="00820D5E" w:rsidP="00820D5E">
            <w:pPr>
              <w:jc w:val="center"/>
              <w:rPr>
                <w:rFonts w:ascii="Arial" w:hAnsi="Arial" w:cs="Arial"/>
                <w:color w:val="auto"/>
                <w:lang w:val="sr-Cyrl-CS"/>
              </w:rPr>
            </w:pPr>
          </w:p>
          <w:p w:rsidR="00820D5E" w:rsidRPr="00B9246B" w:rsidRDefault="00820D5E" w:rsidP="00820D5E">
            <w:pPr>
              <w:jc w:val="center"/>
              <w:rPr>
                <w:rFonts w:ascii="Arial" w:hAnsi="Arial" w:cs="Arial"/>
                <w:color w:val="auto"/>
                <w:lang w:val="sr-Cyrl-CS"/>
              </w:rPr>
            </w:pPr>
          </w:p>
          <w:p w:rsidR="00820D5E" w:rsidRPr="00B9246B" w:rsidRDefault="00820D5E" w:rsidP="00820D5E">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820D5E" w:rsidRPr="00B9246B" w:rsidRDefault="00820D5E" w:rsidP="00820D5E">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820D5E" w:rsidRPr="00B9246B" w:rsidRDefault="00820D5E" w:rsidP="00820D5E">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820D5E" w:rsidRPr="00B9246B" w:rsidRDefault="00820D5E" w:rsidP="00820D5E">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820D5E" w:rsidRPr="00B9246B" w:rsidTr="00820D5E">
        <w:trPr>
          <w:jc w:val="center"/>
        </w:trPr>
        <w:tc>
          <w:tcPr>
            <w:tcW w:w="622" w:type="dxa"/>
            <w:shd w:val="clear" w:color="auto" w:fill="auto"/>
            <w:vAlign w:val="center"/>
          </w:tcPr>
          <w:p w:rsidR="00820D5E" w:rsidRPr="00B9246B" w:rsidRDefault="00820D5E" w:rsidP="00820D5E">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820D5E" w:rsidRPr="00B9246B" w:rsidRDefault="00820D5E" w:rsidP="00820D5E">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820D5E" w:rsidRPr="00B9246B" w:rsidRDefault="00820D5E" w:rsidP="00820D5E">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w:t>
            </w:r>
            <w:r w:rsidRPr="00B9246B">
              <w:rPr>
                <w:rFonts w:ascii="Arial" w:hAnsi="Arial" w:cs="Arial"/>
                <w:color w:val="auto"/>
              </w:rPr>
              <w:lastRenderedPageBreak/>
              <w:t xml:space="preserve">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820D5E" w:rsidRPr="00B9246B" w:rsidRDefault="00820D5E" w:rsidP="00820D5E">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820D5E" w:rsidRPr="00B9246B" w:rsidRDefault="00820D5E" w:rsidP="00820D5E">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820D5E" w:rsidRPr="00B9246B" w:rsidTr="00820D5E">
        <w:trPr>
          <w:jc w:val="center"/>
        </w:trPr>
        <w:tc>
          <w:tcPr>
            <w:tcW w:w="622" w:type="dxa"/>
            <w:shd w:val="clear" w:color="auto" w:fill="auto"/>
            <w:vAlign w:val="center"/>
          </w:tcPr>
          <w:p w:rsidR="00820D5E" w:rsidRPr="00B9246B" w:rsidRDefault="00820D5E" w:rsidP="00820D5E">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820D5E" w:rsidRPr="00B9246B" w:rsidRDefault="00820D5E" w:rsidP="00820D5E">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w:t>
            </w:r>
            <w:r w:rsidRPr="00B9246B">
              <w:rPr>
                <w:rFonts w:ascii="Arial" w:hAnsi="Arial" w:cs="Arial"/>
              </w:rPr>
              <w:lastRenderedPageBreak/>
              <w:t xml:space="preserve">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820D5E" w:rsidRPr="00B9246B" w:rsidRDefault="00820D5E" w:rsidP="00820D5E">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w:t>
            </w:r>
            <w:r w:rsidRPr="00B9246B">
              <w:rPr>
                <w:rFonts w:ascii="Arial" w:hAnsi="Arial" w:cs="Arial"/>
                <w:bCs/>
                <w:color w:val="auto"/>
              </w:rPr>
              <w:lastRenderedPageBreak/>
              <w:t xml:space="preserve">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820D5E" w:rsidRPr="00B9246B" w:rsidRDefault="00820D5E" w:rsidP="00820D5E">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820D5E" w:rsidRPr="00B9246B" w:rsidTr="00820D5E">
        <w:trPr>
          <w:jc w:val="center"/>
        </w:trPr>
        <w:tc>
          <w:tcPr>
            <w:tcW w:w="622" w:type="dxa"/>
            <w:shd w:val="clear" w:color="auto" w:fill="auto"/>
            <w:vAlign w:val="center"/>
          </w:tcPr>
          <w:p w:rsidR="00820D5E" w:rsidRPr="00B9246B" w:rsidRDefault="00820D5E" w:rsidP="00820D5E">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820D5E" w:rsidRPr="00B9246B" w:rsidRDefault="00820D5E" w:rsidP="00820D5E">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820D5E" w:rsidRPr="00B9246B" w:rsidRDefault="00820D5E" w:rsidP="00820D5E">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BF5083">
              <w:rPr>
                <w:rFonts w:ascii="Arial" w:hAnsi="Arial" w:cs="Arial"/>
                <w:b/>
                <w:bCs/>
                <w:iCs/>
                <w:color w:val="auto"/>
              </w:rPr>
              <w:t>VII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820D5E" w:rsidRDefault="00820D5E" w:rsidP="005C57B6">
      <w:pPr>
        <w:pStyle w:val="ListParagraph"/>
        <w:tabs>
          <w:tab w:val="left" w:pos="680"/>
        </w:tabs>
        <w:ind w:left="0"/>
        <w:rPr>
          <w:rFonts w:ascii="Arial" w:eastAsia="TimesNewRomanPSMT" w:hAnsi="Arial" w:cs="Arial"/>
          <w:bCs/>
          <w:color w:val="auto"/>
          <w:sz w:val="28"/>
          <w:szCs w:val="28"/>
          <w:lang w:val="sr-Cyrl-CS"/>
        </w:rPr>
      </w:pPr>
    </w:p>
    <w:p w:rsidR="00512AE7" w:rsidRDefault="00820D5E" w:rsidP="008F6545">
      <w:pPr>
        <w:pStyle w:val="ListParagraph"/>
        <w:tabs>
          <w:tab w:val="left" w:pos="680"/>
        </w:tabs>
        <w:ind w:left="0"/>
        <w:jc w:val="center"/>
        <w:rPr>
          <w:rFonts w:ascii="Arial" w:eastAsia="TimesNewRomanPSMT" w:hAnsi="Arial" w:cs="Arial"/>
          <w:bCs/>
          <w:color w:val="auto"/>
          <w:lang w:val="sr-Cyrl-CS"/>
        </w:rPr>
      </w:pPr>
      <w:r>
        <w:rPr>
          <w:rFonts w:ascii="Arial" w:eastAsia="TimesNewRomanPSMT" w:hAnsi="Arial" w:cs="Arial"/>
          <w:bCs/>
          <w:color w:val="auto"/>
          <w:sz w:val="28"/>
          <w:szCs w:val="28"/>
          <w:lang w:val="sr-Cyrl-CS"/>
        </w:rPr>
        <w:t>Д</w:t>
      </w:r>
      <w:r w:rsidR="00512AE7" w:rsidRPr="00876737">
        <w:rPr>
          <w:rFonts w:ascii="Arial" w:eastAsia="TimesNewRomanPSMT" w:hAnsi="Arial" w:cs="Arial"/>
          <w:bCs/>
          <w:color w:val="auto"/>
          <w:sz w:val="28"/>
          <w:szCs w:val="28"/>
          <w:lang w:val="sr-Cyrl-CS"/>
        </w:rPr>
        <w:t>ОДАТНИ УСЛОВИ</w:t>
      </w:r>
    </w:p>
    <w:p w:rsidR="008F6545" w:rsidRPr="008F6545" w:rsidRDefault="008F6545" w:rsidP="00164FD7">
      <w:pPr>
        <w:pStyle w:val="ListParagraph"/>
        <w:tabs>
          <w:tab w:val="left" w:pos="680"/>
          <w:tab w:val="left" w:pos="5940"/>
        </w:tabs>
        <w:ind w:left="0"/>
        <w:jc w:val="center"/>
        <w:rPr>
          <w:rFonts w:ascii="Arial" w:eastAsia="TimesNewRomanPSMT" w:hAnsi="Arial" w:cs="Arial"/>
          <w:bCs/>
          <w:color w:val="auto"/>
          <w:lang w:val="sr-Cyrl-CS"/>
        </w:rPr>
      </w:pPr>
    </w:p>
    <w:p w:rsidR="00512AE7" w:rsidRPr="008F6545"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255"/>
        <w:gridCol w:w="4459"/>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512AE7" w:rsidRPr="00512AE7" w:rsidRDefault="00512AE7" w:rsidP="009B1A8B">
            <w:pPr>
              <w:pStyle w:val="ListParagraph"/>
              <w:numPr>
                <w:ilvl w:val="0"/>
                <w:numId w:val="10"/>
              </w:numPr>
              <w:autoSpaceDE w:val="0"/>
              <w:ind w:left="369"/>
              <w:jc w:val="both"/>
              <w:rPr>
                <w:rFonts w:ascii="Arial" w:hAnsi="Arial" w:cs="Arial"/>
              </w:rPr>
            </w:pPr>
            <w:r w:rsidRPr="00D62BEC">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D62BEC">
              <w:rPr>
                <w:rFonts w:ascii="Arial" w:eastAsia="Times New Roman" w:hAnsi="Arial" w:cs="Arial"/>
                <w:lang w:val="sr-Cyrl-CS"/>
              </w:rPr>
              <w:t xml:space="preserve"> (п</w:t>
            </w:r>
            <w:r w:rsidRPr="00D62BEC">
              <w:rPr>
                <w:rFonts w:ascii="Arial" w:eastAsia="Times New Roman" w:hAnsi="Arial" w:cs="Arial"/>
              </w:rPr>
              <w:t>отврда мора бити важећа на дан отварања понуда</w:t>
            </w:r>
            <w:r w:rsidRPr="00D62BEC">
              <w:rPr>
                <w:rFonts w:ascii="Arial" w:eastAsia="Times New Roman" w:hAnsi="Arial" w:cs="Arial"/>
                <w:lang w:val="sr-Cyrl-CS"/>
              </w:rPr>
              <w:t xml:space="preserve">); </w:t>
            </w:r>
          </w:p>
          <w:p w:rsidR="008F6545" w:rsidRPr="008F6545" w:rsidRDefault="00820D5E" w:rsidP="009B1A8B">
            <w:pPr>
              <w:pStyle w:val="ListParagraph"/>
              <w:numPr>
                <w:ilvl w:val="0"/>
                <w:numId w:val="10"/>
              </w:numPr>
              <w:autoSpaceDE w:val="0"/>
              <w:ind w:left="369"/>
              <w:jc w:val="both"/>
              <w:rPr>
                <w:rFonts w:ascii="Arial" w:hAnsi="Arial" w:cs="Arial"/>
              </w:rPr>
            </w:pPr>
            <w:r w:rsidRPr="008F6545">
              <w:rPr>
                <w:rFonts w:ascii="Arial" w:eastAsia="Times New Roman" w:hAnsi="Arial" w:cs="Arial"/>
                <w:u w:val="single"/>
                <w:lang w:val="sr-Cyrl-CS"/>
              </w:rPr>
              <w:t>За запослена лица код понуђача</w:t>
            </w:r>
            <w:r w:rsidR="008F6545">
              <w:rPr>
                <w:rFonts w:ascii="Arial" w:eastAsia="Times New Roman" w:hAnsi="Arial" w:cs="Arial"/>
                <w:lang w:val="sr-Cyrl-CS"/>
              </w:rPr>
              <w:t>:</w:t>
            </w:r>
          </w:p>
          <w:p w:rsidR="008F6545" w:rsidRPr="008F6545" w:rsidRDefault="00512AE7" w:rsidP="00164FD7">
            <w:pPr>
              <w:pStyle w:val="ListParagraph"/>
              <w:numPr>
                <w:ilvl w:val="0"/>
                <w:numId w:val="26"/>
              </w:numPr>
              <w:autoSpaceDE w:val="0"/>
              <w:ind w:left="744" w:hanging="90"/>
              <w:jc w:val="both"/>
              <w:rPr>
                <w:rFonts w:ascii="Arial" w:hAnsi="Arial" w:cs="Arial"/>
              </w:rPr>
            </w:pPr>
            <w:r w:rsidRPr="00D62BEC">
              <w:rPr>
                <w:rFonts w:ascii="Arial" w:eastAsia="Times New Roman" w:hAnsi="Arial" w:cs="Arial"/>
                <w:lang w:val="sr-Cyrl-CS"/>
              </w:rPr>
              <w:t>р</w:t>
            </w:r>
            <w:r w:rsidRPr="00D62BEC">
              <w:rPr>
                <w:rFonts w:ascii="Arial" w:eastAsia="Times New Roman" w:hAnsi="Arial" w:cs="Arial"/>
              </w:rPr>
              <w:t>адна књижица</w:t>
            </w:r>
            <w:r w:rsidR="008F6545">
              <w:rPr>
                <w:rFonts w:ascii="Arial" w:eastAsia="Times New Roman" w:hAnsi="Arial" w:cs="Arial"/>
                <w:lang w:val="sr-Cyrl-CS"/>
              </w:rPr>
              <w:t>;</w:t>
            </w:r>
          </w:p>
          <w:p w:rsidR="00820D5E" w:rsidRPr="00C41D53" w:rsidRDefault="00512AE7" w:rsidP="00164FD7">
            <w:pPr>
              <w:pStyle w:val="ListParagraph"/>
              <w:numPr>
                <w:ilvl w:val="0"/>
                <w:numId w:val="26"/>
              </w:numPr>
              <w:autoSpaceDE w:val="0"/>
              <w:ind w:left="744" w:hanging="90"/>
              <w:jc w:val="both"/>
              <w:rPr>
                <w:rFonts w:ascii="Arial" w:hAnsi="Arial" w:cs="Arial"/>
              </w:rPr>
            </w:pPr>
            <w:r w:rsidRPr="00D62BEC">
              <w:rPr>
                <w:rFonts w:ascii="Arial" w:eastAsia="Times New Roman" w:hAnsi="Arial" w:cs="Arial"/>
              </w:rPr>
              <w:t>пријав</w:t>
            </w:r>
            <w:r w:rsidR="008F6545">
              <w:rPr>
                <w:rFonts w:ascii="Arial" w:eastAsia="Times New Roman" w:hAnsi="Arial" w:cs="Arial"/>
                <w:lang w:val="sr-Cyrl-CS"/>
              </w:rPr>
              <w:t>а</w:t>
            </w:r>
            <w:r w:rsidRPr="00D62BEC">
              <w:rPr>
                <w:rFonts w:ascii="Arial" w:eastAsia="Times New Roman" w:hAnsi="Arial" w:cs="Arial"/>
              </w:rPr>
              <w:t xml:space="preserve"> на осигурање</w:t>
            </w:r>
            <w:r w:rsidR="008F6545">
              <w:rPr>
                <w:rFonts w:ascii="Arial" w:eastAsia="Times New Roman" w:hAnsi="Arial" w:cs="Arial"/>
                <w:lang w:val="sr-Cyrl-CS"/>
              </w:rPr>
              <w:t xml:space="preserve"> </w:t>
            </w:r>
            <w:r w:rsidR="008F6545" w:rsidRPr="00C41D53">
              <w:rPr>
                <w:rFonts w:ascii="Arial" w:eastAsia="Times New Roman" w:hAnsi="Arial" w:cs="Arial"/>
                <w:lang w:val="sr-Cyrl-CS"/>
              </w:rPr>
              <w:t>(одговарајући М образац);</w:t>
            </w:r>
          </w:p>
          <w:p w:rsidR="008F6545" w:rsidRPr="00C41D53" w:rsidRDefault="008F6545" w:rsidP="008F6545">
            <w:pPr>
              <w:autoSpaceDE w:val="0"/>
              <w:ind w:left="189" w:hanging="189"/>
              <w:jc w:val="both"/>
              <w:rPr>
                <w:rFonts w:ascii="Arial" w:eastAsia="Times New Roman" w:hAnsi="Arial" w:cs="Arial"/>
                <w:lang w:val="sr-Cyrl-CS"/>
              </w:rPr>
            </w:pPr>
            <w:r w:rsidRPr="00C41D53">
              <w:rPr>
                <w:rFonts w:ascii="Arial" w:eastAsia="Times New Roman" w:hAnsi="Arial" w:cs="Arial"/>
                <w:lang w:val="sr-Cyrl-CS"/>
              </w:rPr>
              <w:t xml:space="preserve">3 </w:t>
            </w:r>
            <w:r w:rsidRPr="00C41D53">
              <w:rPr>
                <w:rFonts w:ascii="Arial" w:eastAsia="Times New Roman" w:hAnsi="Arial" w:cs="Arial"/>
                <w:u w:val="single"/>
                <w:lang w:val="sr-Cyrl-CS"/>
              </w:rPr>
              <w:t>З</w:t>
            </w:r>
            <w:r w:rsidR="00820D5E" w:rsidRPr="00C41D53">
              <w:rPr>
                <w:rFonts w:ascii="Arial" w:eastAsia="Times New Roman" w:hAnsi="Arial" w:cs="Arial"/>
                <w:u w:val="single"/>
                <w:lang w:val="sr-Cyrl-CS"/>
              </w:rPr>
              <w:t xml:space="preserve">а лица која </w:t>
            </w:r>
            <w:r w:rsidR="00512AE7" w:rsidRPr="00C41D53">
              <w:rPr>
                <w:rFonts w:ascii="Arial" w:eastAsia="Times New Roman" w:hAnsi="Arial" w:cs="Arial"/>
                <w:u w:val="single"/>
              </w:rPr>
              <w:t>ни</w:t>
            </w:r>
            <w:r w:rsidR="00820D5E" w:rsidRPr="00C41D53">
              <w:rPr>
                <w:rFonts w:ascii="Arial" w:eastAsia="Times New Roman" w:hAnsi="Arial" w:cs="Arial"/>
                <w:u w:val="single"/>
                <w:lang w:val="sr-Cyrl-CS"/>
              </w:rPr>
              <w:t>су</w:t>
            </w:r>
            <w:r w:rsidR="00512AE7" w:rsidRPr="00C41D53">
              <w:rPr>
                <w:rFonts w:ascii="Arial" w:eastAsia="Times New Roman" w:hAnsi="Arial" w:cs="Arial"/>
                <w:u w:val="single"/>
              </w:rPr>
              <w:t xml:space="preserve"> у радном односу </w:t>
            </w:r>
            <w:r w:rsidRPr="00C41D53">
              <w:rPr>
                <w:rFonts w:ascii="Arial" w:eastAsia="Times New Roman" w:hAnsi="Arial" w:cs="Arial"/>
                <w:u w:val="single"/>
                <w:lang w:val="sr-Cyrl-CS"/>
              </w:rPr>
              <w:t xml:space="preserve"> </w:t>
            </w:r>
            <w:r w:rsidR="00512AE7" w:rsidRPr="00C41D53">
              <w:rPr>
                <w:rFonts w:ascii="Arial" w:eastAsia="Times New Roman" w:hAnsi="Arial" w:cs="Arial"/>
                <w:u w:val="single"/>
              </w:rPr>
              <w:t>код понуђача</w:t>
            </w:r>
            <w:r w:rsidRPr="00C41D53">
              <w:rPr>
                <w:rFonts w:ascii="Arial" w:eastAsia="Times New Roman" w:hAnsi="Arial" w:cs="Arial"/>
                <w:u w:val="single"/>
                <w:lang w:val="sr-Cyrl-CS"/>
              </w:rPr>
              <w:t>:</w:t>
            </w:r>
            <w:r w:rsidR="00820D5E" w:rsidRPr="00C41D53">
              <w:rPr>
                <w:rFonts w:ascii="Arial" w:eastAsia="Times New Roman" w:hAnsi="Arial" w:cs="Arial"/>
                <w:lang w:val="sr-Cyrl-CS"/>
              </w:rPr>
              <w:t xml:space="preserve"> </w:t>
            </w:r>
          </w:p>
          <w:p w:rsidR="008F6545" w:rsidRPr="00C41D53" w:rsidRDefault="00512AE7" w:rsidP="00164FD7">
            <w:pPr>
              <w:pStyle w:val="ListParagraph"/>
              <w:numPr>
                <w:ilvl w:val="0"/>
                <w:numId w:val="27"/>
              </w:numPr>
              <w:autoSpaceDE w:val="0"/>
              <w:ind w:left="654" w:hanging="15"/>
              <w:jc w:val="both"/>
              <w:rPr>
                <w:rStyle w:val="apple-style-span"/>
                <w:rFonts w:ascii="Arial" w:hAnsi="Arial" w:cs="Arial"/>
              </w:rPr>
            </w:pPr>
            <w:r w:rsidRPr="00C41D53">
              <w:rPr>
                <w:rFonts w:ascii="Arial" w:eastAsia="Times New Roman" w:hAnsi="Arial" w:cs="Arial"/>
              </w:rPr>
              <w:t xml:space="preserve">уговор о делу или привремено-повременим пословима или други одговарајући уговор о </w:t>
            </w:r>
            <w:r w:rsidRPr="00C41D53">
              <w:rPr>
                <w:rFonts w:ascii="Arial" w:eastAsia="Times New Roman" w:hAnsi="Arial" w:cs="Arial"/>
                <w:lang w:val="sr-Cyrl-CS"/>
              </w:rPr>
              <w:t>радном ангажовању</w:t>
            </w:r>
            <w:r w:rsidR="008F6545" w:rsidRPr="00C41D53">
              <w:rPr>
                <w:rFonts w:ascii="Arial" w:hAnsi="Arial" w:cs="Arial"/>
              </w:rPr>
              <w:t xml:space="preserve"> у складу са Законом о раду (,,Службени гласник РС“, бр. </w:t>
            </w:r>
            <w:hyperlink r:id="rId13" w:tooltip="Zakon o radu (15/03/2005)" w:history="1">
              <w:r w:rsidR="008F6545" w:rsidRPr="00C41D53">
                <w:rPr>
                  <w:rStyle w:val="Hyperlink"/>
                  <w:rFonts w:ascii="Arial" w:hAnsi="Arial" w:cs="Arial"/>
                </w:rPr>
                <w:t>24/05</w:t>
              </w:r>
            </w:hyperlink>
            <w:r w:rsidR="008F6545" w:rsidRPr="00C41D53">
              <w:rPr>
                <w:rStyle w:val="apple-style-span"/>
                <w:rFonts w:ascii="Arial" w:hAnsi="Arial" w:cs="Arial"/>
              </w:rPr>
              <w:t>,</w:t>
            </w:r>
            <w:r w:rsidR="008F6545" w:rsidRPr="00C41D53">
              <w:rPr>
                <w:rStyle w:val="apple-converted-space"/>
                <w:rFonts w:ascii="Arial" w:hAnsi="Arial" w:cs="Arial"/>
              </w:rPr>
              <w:t> </w:t>
            </w:r>
            <w:hyperlink r:id="rId14" w:tooltip="Zakon o izmenama i dopunama Zakona o radu (18/07/2005)" w:history="1">
              <w:r w:rsidR="008F6545" w:rsidRPr="00C41D53">
                <w:rPr>
                  <w:rStyle w:val="Hyperlink"/>
                  <w:rFonts w:ascii="Arial" w:hAnsi="Arial" w:cs="Arial"/>
                </w:rPr>
                <w:t>61/05</w:t>
              </w:r>
            </w:hyperlink>
            <w:r w:rsidR="008F6545" w:rsidRPr="00C41D53">
              <w:rPr>
                <w:rStyle w:val="apple-style-span"/>
                <w:rFonts w:ascii="Arial" w:hAnsi="Arial" w:cs="Arial"/>
              </w:rPr>
              <w:t>,</w:t>
            </w:r>
            <w:r w:rsidR="008F6545" w:rsidRPr="00C41D53">
              <w:rPr>
                <w:rStyle w:val="apple-converted-space"/>
                <w:rFonts w:ascii="Arial" w:hAnsi="Arial" w:cs="Arial"/>
              </w:rPr>
              <w:t> </w:t>
            </w:r>
            <w:hyperlink r:id="rId15" w:tooltip="Zakon o dopuni Zakona o radu (17/07/2009)" w:history="1">
              <w:r w:rsidR="008F6545" w:rsidRPr="00C41D53">
                <w:rPr>
                  <w:rStyle w:val="Hyperlink"/>
                  <w:rFonts w:ascii="Arial" w:hAnsi="Arial" w:cs="Arial"/>
                </w:rPr>
                <w:t>54/09</w:t>
              </w:r>
            </w:hyperlink>
            <w:r w:rsidR="008F6545" w:rsidRPr="00C41D53">
              <w:rPr>
                <w:rStyle w:val="apple-style-span"/>
                <w:rFonts w:ascii="Arial" w:hAnsi="Arial" w:cs="Arial"/>
              </w:rPr>
              <w:t>,</w:t>
            </w:r>
            <w:r w:rsidR="008F6545" w:rsidRPr="00C41D53">
              <w:rPr>
                <w:rStyle w:val="apple-converted-space"/>
                <w:rFonts w:ascii="Arial" w:hAnsi="Arial" w:cs="Arial"/>
              </w:rPr>
              <w:t> </w:t>
            </w:r>
            <w:hyperlink r:id="rId16" w:tooltip="Zakon o izmenama i dopunama Zakona o radu (08/04/2013)" w:history="1">
              <w:r w:rsidR="008F6545" w:rsidRPr="00C41D53">
                <w:rPr>
                  <w:rStyle w:val="Hyperlink"/>
                  <w:rFonts w:ascii="Arial" w:hAnsi="Arial" w:cs="Arial"/>
                </w:rPr>
                <w:t>32/13</w:t>
              </w:r>
            </w:hyperlink>
            <w:r w:rsidR="008F6545" w:rsidRPr="00C41D53">
              <w:rPr>
                <w:rStyle w:val="apple-style-span"/>
                <w:rFonts w:ascii="Arial" w:hAnsi="Arial" w:cs="Arial"/>
              </w:rPr>
              <w:t>,</w:t>
            </w:r>
            <w:r w:rsidR="008F6545" w:rsidRPr="00C41D53">
              <w:rPr>
                <w:rStyle w:val="apple-converted-space"/>
                <w:rFonts w:ascii="Arial" w:hAnsi="Arial" w:cs="Arial"/>
              </w:rPr>
              <w:t> </w:t>
            </w:r>
            <w:hyperlink r:id="rId17" w:tooltip="Zakon o izmenama i dopunama Zakona o radu (21/07/2014)" w:history="1">
              <w:r w:rsidR="008F6545" w:rsidRPr="00C41D53">
                <w:rPr>
                  <w:rStyle w:val="Hyperlink"/>
                  <w:rFonts w:ascii="Arial" w:hAnsi="Arial" w:cs="Arial"/>
                </w:rPr>
                <w:t>75/14</w:t>
              </w:r>
            </w:hyperlink>
            <w:r w:rsidR="008F6545" w:rsidRPr="00C41D53">
              <w:rPr>
                <w:rFonts w:ascii="Arial" w:hAnsi="Arial" w:cs="Arial"/>
                <w:lang w:val="sr-Cyrl-CS"/>
              </w:rPr>
              <w:t>,</w:t>
            </w:r>
            <w:r w:rsidR="008F6545" w:rsidRPr="00C41D53">
              <w:rPr>
                <w:rFonts w:ascii="Arial" w:hAnsi="Arial" w:cs="Arial"/>
              </w:rPr>
              <w:t xml:space="preserve"> </w:t>
            </w:r>
            <w:hyperlink r:id="rId18" w:tooltip="Zakon o izmenama i dopunama Zakona o radu (21/07/2014)" w:history="1">
              <w:r w:rsidR="008F6545" w:rsidRPr="00C41D53">
                <w:rPr>
                  <w:rStyle w:val="Hyperlink"/>
                  <w:rFonts w:ascii="Arial" w:hAnsi="Arial" w:cs="Arial"/>
                  <w:lang w:val="sr-Cyrl-CS"/>
                </w:rPr>
                <w:t>13</w:t>
              </w:r>
              <w:r w:rsidR="008F6545" w:rsidRPr="00C41D53">
                <w:rPr>
                  <w:rStyle w:val="Hyperlink"/>
                  <w:rFonts w:ascii="Arial" w:hAnsi="Arial" w:cs="Arial"/>
                </w:rPr>
                <w:t>/1</w:t>
              </w:r>
              <w:r w:rsidR="008F6545" w:rsidRPr="00C41D53">
                <w:rPr>
                  <w:rStyle w:val="Hyperlink"/>
                  <w:rFonts w:ascii="Arial" w:hAnsi="Arial" w:cs="Arial"/>
                  <w:lang w:val="sr-Cyrl-CS"/>
                </w:rPr>
                <w:t>7</w:t>
              </w:r>
            </w:hyperlink>
            <w:r w:rsidR="008F6545" w:rsidRPr="00C41D53">
              <w:rPr>
                <w:rFonts w:ascii="Arial" w:hAnsi="Arial" w:cs="Arial"/>
                <w:lang w:val="sr-Cyrl-CS"/>
              </w:rPr>
              <w:t>- одлука УС</w:t>
            </w:r>
            <w:r w:rsidR="008F6545" w:rsidRPr="00C41D53">
              <w:rPr>
                <w:rFonts w:ascii="Arial" w:hAnsi="Arial" w:cs="Arial"/>
                <w:lang w:val="sr-Latn-CS"/>
              </w:rPr>
              <w:t xml:space="preserve"> </w:t>
            </w:r>
            <w:r w:rsidR="008F6545" w:rsidRPr="00C41D53">
              <w:rPr>
                <w:rFonts w:ascii="Arial" w:hAnsi="Arial" w:cs="Arial"/>
                <w:lang w:val="sr-Cyrl-CS"/>
              </w:rPr>
              <w:t xml:space="preserve">и </w:t>
            </w:r>
            <w:hyperlink r:id="rId19" w:tooltip="Zakon o izmenama i dopunama Zakona o radu (21/07/2014)" w:history="1">
              <w:r w:rsidR="008F6545" w:rsidRPr="00C41D53">
                <w:rPr>
                  <w:rStyle w:val="Hyperlink"/>
                  <w:rFonts w:ascii="Arial" w:hAnsi="Arial" w:cs="Arial"/>
                  <w:lang w:val="sr-Cyrl-CS"/>
                </w:rPr>
                <w:t>113</w:t>
              </w:r>
              <w:r w:rsidR="008F6545" w:rsidRPr="00C41D53">
                <w:rPr>
                  <w:rStyle w:val="Hyperlink"/>
                  <w:rFonts w:ascii="Arial" w:hAnsi="Arial" w:cs="Arial"/>
                </w:rPr>
                <w:t>/1</w:t>
              </w:r>
              <w:r w:rsidR="008F6545" w:rsidRPr="00C41D53">
                <w:rPr>
                  <w:rStyle w:val="Hyperlink"/>
                  <w:rFonts w:ascii="Arial" w:hAnsi="Arial" w:cs="Arial"/>
                  <w:lang w:val="sr-Cyrl-CS"/>
                </w:rPr>
                <w:t>7</w:t>
              </w:r>
            </w:hyperlink>
            <w:r w:rsidR="008F6545" w:rsidRPr="00C41D53">
              <w:rPr>
                <w:rStyle w:val="apple-style-span"/>
                <w:rFonts w:ascii="Arial" w:hAnsi="Arial" w:cs="Arial"/>
              </w:rPr>
              <w:t>)</w:t>
            </w:r>
            <w:r w:rsidR="008F6545" w:rsidRPr="00C41D53">
              <w:rPr>
                <w:rStyle w:val="apple-style-span"/>
                <w:rFonts w:ascii="Arial" w:hAnsi="Arial" w:cs="Arial"/>
                <w:lang w:val="sr-Cyrl-CS"/>
              </w:rPr>
              <w:t>;</w:t>
            </w:r>
          </w:p>
          <w:p w:rsidR="00512AE7" w:rsidRPr="003538FD" w:rsidRDefault="00820D5E" w:rsidP="00261762">
            <w:pPr>
              <w:pStyle w:val="ListParagraph"/>
              <w:numPr>
                <w:ilvl w:val="0"/>
                <w:numId w:val="27"/>
              </w:numPr>
              <w:autoSpaceDE w:val="0"/>
              <w:ind w:left="654" w:firstLine="0"/>
              <w:jc w:val="both"/>
              <w:rPr>
                <w:rFonts w:ascii="Arial" w:eastAsia="Times New Roman" w:hAnsi="Arial" w:cs="Arial"/>
                <w:color w:val="auto"/>
                <w:kern w:val="0"/>
                <w:lang w:val="ru-RU" w:eastAsia="en-US"/>
              </w:rPr>
            </w:pPr>
            <w:r w:rsidRPr="00C41D53">
              <w:rPr>
                <w:rFonts w:ascii="Arial" w:eastAsia="Times New Roman" w:hAnsi="Arial" w:cs="Arial"/>
                <w:lang w:val="sr-Cyrl-CS"/>
              </w:rPr>
              <w:t>доказ о го</w:t>
            </w:r>
            <w:r w:rsidR="00261762" w:rsidRPr="00C41D53">
              <w:rPr>
                <w:rFonts w:ascii="Arial" w:eastAsia="Times New Roman" w:hAnsi="Arial" w:cs="Arial"/>
                <w:lang w:val="sr-Cyrl-CS"/>
              </w:rPr>
              <w:t xml:space="preserve">динама </w:t>
            </w:r>
            <w:r w:rsidRPr="00C41D53">
              <w:rPr>
                <w:rFonts w:ascii="Arial" w:eastAsia="Times New Roman" w:hAnsi="Arial" w:cs="Arial"/>
                <w:lang w:val="sr-Cyrl-CS"/>
              </w:rPr>
              <w:t>радног искуства</w:t>
            </w:r>
            <w:r w:rsidR="008F6545" w:rsidRPr="00C41D53">
              <w:rPr>
                <w:rFonts w:ascii="Arial" w:eastAsia="Times New Roman" w:hAnsi="Arial" w:cs="Arial"/>
                <w:lang w:val="sr-Cyrl-CS"/>
              </w:rPr>
              <w:t>.</w:t>
            </w:r>
          </w:p>
        </w:tc>
      </w:tr>
      <w:tr w:rsidR="00512AE7" w:rsidRPr="00271C78" w:rsidTr="00C96A16">
        <w:trPr>
          <w:trHeight w:val="567"/>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C4340A" w:rsidRDefault="005C57B6" w:rsidP="009B1A8B">
            <w:pPr>
              <w:pStyle w:val="ListParagraph"/>
              <w:numPr>
                <w:ilvl w:val="0"/>
                <w:numId w:val="13"/>
              </w:numPr>
              <w:ind w:left="326" w:hanging="326"/>
              <w:rPr>
                <w:rFonts w:ascii="Arial" w:hAnsi="Arial" w:cs="Arial"/>
                <w:iCs/>
              </w:rPr>
            </w:pPr>
            <w:r>
              <w:rPr>
                <w:rFonts w:ascii="Arial" w:hAnsi="Arial" w:cs="Arial"/>
                <w:iCs/>
                <w:lang w:val="sr-Cyrl-CS"/>
              </w:rPr>
              <w:t>М</w:t>
            </w:r>
            <w:r w:rsidR="00512AE7">
              <w:rPr>
                <w:rFonts w:ascii="Arial" w:hAnsi="Arial" w:cs="Arial"/>
                <w:iCs/>
              </w:rPr>
              <w:t>инимум јед</w:t>
            </w:r>
            <w:r w:rsidR="00512AE7">
              <w:rPr>
                <w:rFonts w:ascii="Arial" w:hAnsi="Arial" w:cs="Arial"/>
                <w:iCs/>
                <w:lang w:val="sr-Cyrl-CS"/>
              </w:rPr>
              <w:t>ан</w:t>
            </w:r>
            <w:r w:rsidR="00512AE7" w:rsidRPr="00D62BEC">
              <w:rPr>
                <w:rFonts w:ascii="Arial" w:hAnsi="Arial" w:cs="Arial"/>
                <w:iCs/>
              </w:rPr>
              <w:t xml:space="preserve"> дипломирани  инж. грађевине, </w:t>
            </w:r>
            <w:r w:rsidR="00512AE7" w:rsidRPr="00D62BEC">
              <w:rPr>
                <w:rFonts w:ascii="Arial" w:hAnsi="Arial" w:cs="Arial"/>
                <w:iCs/>
                <w:lang w:val="sr-Cyrl-CS"/>
              </w:rPr>
              <w:t>са најмање 5 година радног искуства и</w:t>
            </w:r>
            <w:r w:rsidR="00512AE7" w:rsidRPr="00D62BEC">
              <w:rPr>
                <w:rFonts w:ascii="Arial" w:hAnsi="Arial" w:cs="Arial"/>
                <w:iCs/>
              </w:rPr>
              <w:t xml:space="preserve"> који мора имати лиценцу</w:t>
            </w:r>
            <w:r w:rsidR="00512AE7" w:rsidRPr="00D62BEC">
              <w:rPr>
                <w:rFonts w:ascii="Arial" w:hAnsi="Arial" w:cs="Arial"/>
                <w:lang w:val="sr-Cyrl-CS"/>
              </w:rPr>
              <w:t xml:space="preserve"> одговорног пројектанта</w:t>
            </w:r>
            <w:r w:rsidR="00512AE7" w:rsidRPr="00D62BEC">
              <w:rPr>
                <w:rFonts w:ascii="Arial" w:hAnsi="Arial" w:cs="Arial"/>
                <w:iCs/>
              </w:rPr>
              <w:t xml:space="preserve"> бр. </w:t>
            </w:r>
            <w:r w:rsidR="00512AE7" w:rsidRPr="00D62BEC">
              <w:rPr>
                <w:rFonts w:ascii="Arial" w:hAnsi="Arial" w:cs="Arial"/>
                <w:lang w:val="ru-RU"/>
              </w:rPr>
              <w:t>313 или</w:t>
            </w:r>
            <w:r w:rsidR="00512AE7" w:rsidRPr="00D62BEC">
              <w:rPr>
                <w:rFonts w:ascii="Arial" w:hAnsi="Arial" w:cs="Arial"/>
              </w:rPr>
              <w:t xml:space="preserve"> 314</w:t>
            </w:r>
            <w:r w:rsidR="00512AE7" w:rsidRPr="00D62BEC">
              <w:rPr>
                <w:rFonts w:ascii="Book Antiqua" w:hAnsi="Book Antiqua" w:cs="Arial"/>
                <w:sz w:val="23"/>
                <w:szCs w:val="23"/>
              </w:rPr>
              <w:t xml:space="preserve"> </w:t>
            </w:r>
            <w:r w:rsidR="00512AE7" w:rsidRPr="00D62BEC">
              <w:rPr>
                <w:rFonts w:ascii="Arial" w:hAnsi="Arial" w:cs="Arial"/>
                <w:iCs/>
                <w:lang w:val="sr-Cyrl-CS"/>
              </w:rPr>
              <w:t>или лиценцу одговорног извођача радова бр. 413 или 414</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E47302" w:rsidRPr="00512AE7" w:rsidRDefault="00E47302" w:rsidP="00512AE7">
      <w:pPr>
        <w:jc w:val="both"/>
        <w:rPr>
          <w:rFonts w:ascii="Arial" w:hAnsi="Arial" w:cs="Arial"/>
          <w:lang w:val="sr-Cyrl-CS"/>
        </w:rPr>
      </w:pPr>
    </w:p>
    <w:p w:rsidR="000E486A" w:rsidRPr="003A7CFB" w:rsidRDefault="000E486A" w:rsidP="009B1A8B">
      <w:pPr>
        <w:pStyle w:val="ListParagraph"/>
        <w:numPr>
          <w:ilvl w:val="1"/>
          <w:numId w:val="2"/>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0E486A" w:rsidRPr="003A7CFB" w:rsidRDefault="000E486A" w:rsidP="000E486A">
      <w:pPr>
        <w:pStyle w:val="ListParagraph"/>
        <w:ind w:left="0"/>
        <w:jc w:val="both"/>
        <w:rPr>
          <w:rFonts w:ascii="Arial" w:hAnsi="Arial" w:cs="Arial"/>
          <w:lang w:val="ru-RU"/>
        </w:rPr>
      </w:pPr>
    </w:p>
    <w:p w:rsidR="000E486A" w:rsidRPr="003A7CFB" w:rsidRDefault="000E486A" w:rsidP="009B1A8B">
      <w:pPr>
        <w:pStyle w:val="ListParagraph"/>
        <w:numPr>
          <w:ilvl w:val="1"/>
          <w:numId w:val="2"/>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E47302" w:rsidRPr="000E486A" w:rsidRDefault="00E47302" w:rsidP="000E486A">
      <w:pPr>
        <w:autoSpaceDE w:val="0"/>
        <w:jc w:val="both"/>
        <w:rPr>
          <w:rFonts w:ascii="Arial" w:hAnsi="Arial" w:cs="Arial"/>
          <w:lang w:val="sr-Cyrl-CS"/>
        </w:rPr>
      </w:pPr>
    </w:p>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A54185" w:rsidRPr="009D04C1" w:rsidRDefault="00A54185" w:rsidP="00A54185">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A54185" w:rsidRPr="009D04C1" w:rsidRDefault="00A54185" w:rsidP="00A54185">
      <w:pPr>
        <w:pStyle w:val="ListParagraph"/>
        <w:jc w:val="both"/>
        <w:rPr>
          <w:rFonts w:ascii="Arial" w:hAnsi="Arial" w:cs="Arial"/>
          <w:lang w:val="ru-RU"/>
        </w:rPr>
      </w:pPr>
    </w:p>
    <w:p w:rsidR="00A54185" w:rsidRPr="009D04C1" w:rsidRDefault="00A54185" w:rsidP="009B1A8B">
      <w:pPr>
        <w:pStyle w:val="ListParagraph"/>
        <w:numPr>
          <w:ilvl w:val="0"/>
          <w:numId w:val="14"/>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A54185" w:rsidRPr="009D04C1" w:rsidRDefault="00A54185" w:rsidP="00A54185">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54185" w:rsidRPr="009D04C1" w:rsidRDefault="00A54185" w:rsidP="00A54185">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A54185" w:rsidRPr="009D04C1" w:rsidRDefault="00A54185" w:rsidP="009B1A8B">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A54185" w:rsidRPr="009D04C1" w:rsidRDefault="00A54185" w:rsidP="00A541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54185" w:rsidRPr="009D04C1" w:rsidRDefault="00A54185" w:rsidP="00A541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xml:space="preserve">, којим се потврђује да није осуђиван за неко </w:t>
      </w:r>
      <w:r w:rsidRPr="009D04C1">
        <w:rPr>
          <w:rFonts w:ascii="Arial" w:hAnsi="Arial" w:cs="Arial"/>
          <w:color w:val="auto"/>
        </w:rPr>
        <w:lastRenderedPageBreak/>
        <w:t>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54185" w:rsidRPr="009D04C1" w:rsidRDefault="00A54185" w:rsidP="00A541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A54185" w:rsidRPr="009D04C1" w:rsidRDefault="00A54185" w:rsidP="009B1A8B">
      <w:pPr>
        <w:pStyle w:val="ListParagraph"/>
        <w:numPr>
          <w:ilvl w:val="0"/>
          <w:numId w:val="14"/>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A54185" w:rsidRPr="009D04C1" w:rsidRDefault="00A54185" w:rsidP="00A541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A54185" w:rsidRPr="009D04C1" w:rsidRDefault="00A54185" w:rsidP="00A54185">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A54185" w:rsidRPr="003A7CFB" w:rsidRDefault="00A54185" w:rsidP="00A54185">
      <w:pPr>
        <w:pStyle w:val="ListParagraph"/>
        <w:ind w:left="360"/>
        <w:jc w:val="both"/>
        <w:rPr>
          <w:rFonts w:ascii="Arial" w:hAnsi="Arial" w:cs="Arial"/>
        </w:rPr>
      </w:pPr>
    </w:p>
    <w:p w:rsidR="00A54185" w:rsidRPr="00E143EC" w:rsidRDefault="00A54185" w:rsidP="00A54185">
      <w:pPr>
        <w:tabs>
          <w:tab w:val="left" w:pos="680"/>
        </w:tabs>
        <w:jc w:val="both"/>
        <w:rPr>
          <w:rFonts w:ascii="Arial" w:eastAsia="TimesNewRomanPS-BoldMT" w:hAnsi="Arial" w:cs="Arial"/>
          <w:bCs/>
          <w:lang w:val="sr-Cyrl-CS"/>
        </w:rPr>
      </w:pPr>
      <w:r w:rsidRPr="00E143EC">
        <w:rPr>
          <w:rFonts w:ascii="Arial" w:eastAsia="TimesNewRomanPS-BoldMT" w:hAnsi="Arial" w:cs="Arial"/>
          <w:bCs/>
          <w:lang w:val="sr-Cyrl-CS"/>
        </w:rPr>
        <w:t xml:space="preserve">Испуњеност </w:t>
      </w:r>
      <w:r w:rsidRPr="00E143EC">
        <w:rPr>
          <w:rFonts w:ascii="Arial" w:eastAsia="TimesNewRomanPS-BoldMT" w:hAnsi="Arial" w:cs="Arial"/>
          <w:b/>
          <w:bCs/>
          <w:lang w:val="sr-Cyrl-CS"/>
        </w:rPr>
        <w:t xml:space="preserve">додатних услова </w:t>
      </w:r>
      <w:r w:rsidRPr="00E143EC">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E47302" w:rsidRDefault="00E47302" w:rsidP="00512AE7">
      <w:pPr>
        <w:jc w:val="both"/>
        <w:rPr>
          <w:rFonts w:ascii="Arial" w:hAnsi="Arial" w:cs="Arial"/>
          <w:bCs/>
          <w:i/>
          <w:iCs/>
          <w:color w:val="C00000"/>
          <w:lang w:val="ru-RU"/>
        </w:rPr>
      </w:pPr>
    </w:p>
    <w:p w:rsidR="00512AE7" w:rsidRPr="00321AEC" w:rsidRDefault="00E47302" w:rsidP="005C57B6">
      <w:pPr>
        <w:pStyle w:val="ListParagraph"/>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E47302" w:rsidRP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Pr>
          <w:rFonts w:ascii="Arial" w:hAnsi="Arial" w:cs="Arial"/>
          <w:iCs/>
        </w:rPr>
        <w:t>минимум јед</w:t>
      </w:r>
      <w:r>
        <w:rPr>
          <w:rFonts w:ascii="Arial" w:hAnsi="Arial" w:cs="Arial"/>
          <w:iCs/>
          <w:lang w:val="sr-Cyrl-CS"/>
        </w:rPr>
        <w:t>ним</w:t>
      </w:r>
      <w:r w:rsidRPr="00D62BEC">
        <w:rPr>
          <w:rFonts w:ascii="Arial" w:hAnsi="Arial" w:cs="Arial"/>
          <w:iCs/>
        </w:rPr>
        <w:t xml:space="preserve"> дипломирани</w:t>
      </w:r>
      <w:r>
        <w:rPr>
          <w:rFonts w:ascii="Arial" w:hAnsi="Arial" w:cs="Arial"/>
          <w:iCs/>
          <w:lang w:val="sr-Cyrl-CS"/>
        </w:rPr>
        <w:t>м</w:t>
      </w:r>
      <w:r w:rsidRPr="00D62BEC">
        <w:rPr>
          <w:rFonts w:ascii="Arial" w:hAnsi="Arial" w:cs="Arial"/>
          <w:iCs/>
        </w:rPr>
        <w:t xml:space="preserve"> инж. грађевине, </w:t>
      </w:r>
      <w:r w:rsidRPr="00D62BEC">
        <w:rPr>
          <w:rFonts w:ascii="Arial" w:hAnsi="Arial" w:cs="Arial"/>
          <w:iCs/>
          <w:lang w:val="sr-Cyrl-CS"/>
        </w:rPr>
        <w:t>са најмање 5 година радног искуства и</w:t>
      </w:r>
      <w:r w:rsidRPr="00D62BEC">
        <w:rPr>
          <w:rFonts w:ascii="Arial" w:hAnsi="Arial" w:cs="Arial"/>
          <w:iCs/>
        </w:rPr>
        <w:t xml:space="preserve"> који мора имати лиценцу</w:t>
      </w:r>
      <w:r w:rsidRPr="00D62BEC">
        <w:rPr>
          <w:rFonts w:ascii="Arial" w:hAnsi="Arial" w:cs="Arial"/>
          <w:lang w:val="sr-Cyrl-CS"/>
        </w:rPr>
        <w:t xml:space="preserve"> одговорног пројектанта</w:t>
      </w:r>
      <w:r w:rsidRPr="00D62BEC">
        <w:rPr>
          <w:rFonts w:ascii="Arial" w:hAnsi="Arial" w:cs="Arial"/>
          <w:iCs/>
        </w:rPr>
        <w:t xml:space="preserve"> бр. </w:t>
      </w:r>
      <w:r w:rsidRPr="00D62BEC">
        <w:rPr>
          <w:rFonts w:ascii="Arial" w:hAnsi="Arial" w:cs="Arial"/>
          <w:lang w:val="ru-RU"/>
        </w:rPr>
        <w:t>313 или</w:t>
      </w:r>
      <w:r w:rsidRPr="00D62BEC">
        <w:rPr>
          <w:rFonts w:ascii="Arial" w:hAnsi="Arial" w:cs="Arial"/>
        </w:rPr>
        <w:t xml:space="preserve"> 314</w:t>
      </w:r>
      <w:r w:rsidRPr="00D62BEC">
        <w:rPr>
          <w:rFonts w:ascii="Book Antiqua" w:hAnsi="Book Antiqua" w:cs="Arial"/>
          <w:sz w:val="23"/>
          <w:szCs w:val="23"/>
        </w:rPr>
        <w:t xml:space="preserve"> </w:t>
      </w:r>
      <w:r w:rsidRPr="00D62BEC">
        <w:rPr>
          <w:rFonts w:ascii="Arial" w:hAnsi="Arial" w:cs="Arial"/>
          <w:iCs/>
          <w:lang w:val="sr-Cyrl-CS"/>
        </w:rPr>
        <w:t>или лиценцу одговорног извођача радова бр. 413 или 414</w:t>
      </w:r>
      <w:r w:rsidR="005C57B6">
        <w:rPr>
          <w:rFonts w:ascii="Arial" w:hAnsi="Arial" w:cs="Arial"/>
          <w:iCs/>
          <w:lang w:val="sr-Cyrl-CS"/>
        </w:rPr>
        <w:t>.</w:t>
      </w:r>
    </w:p>
    <w:p w:rsidR="00E47302" w:rsidRPr="00C41D53" w:rsidRDefault="00E47302" w:rsidP="00321AEC">
      <w:pPr>
        <w:autoSpaceDE w:val="0"/>
        <w:ind w:left="708" w:firstLine="708"/>
        <w:jc w:val="both"/>
        <w:rPr>
          <w:rFonts w:ascii="Arial" w:hAnsi="Arial" w:cs="Arial"/>
          <w:b/>
          <w:bCs/>
          <w:i/>
          <w:iCs/>
          <w:lang w:val="sr-Cyrl-CS"/>
        </w:rPr>
      </w:pPr>
      <w:r w:rsidRPr="00C41D53">
        <w:rPr>
          <w:rFonts w:ascii="Arial" w:hAnsi="Arial" w:cs="Arial"/>
          <w:b/>
          <w:bCs/>
          <w:iCs/>
          <w:u w:val="single"/>
          <w:lang w:val="sr-Cyrl-CS"/>
        </w:rPr>
        <w:t>Доказ</w:t>
      </w:r>
    </w:p>
    <w:p w:rsidR="00164FD7" w:rsidRPr="00C41D53" w:rsidRDefault="00E47302" w:rsidP="00164FD7">
      <w:pPr>
        <w:autoSpaceDE w:val="0"/>
        <w:jc w:val="both"/>
        <w:rPr>
          <w:rFonts w:ascii="Arial" w:hAnsi="Arial" w:cs="Arial"/>
        </w:rPr>
      </w:pPr>
      <w:r w:rsidRPr="00C41D53">
        <w:rPr>
          <w:rFonts w:ascii="Arial" w:eastAsia="Times New Roman" w:hAnsi="Arial" w:cs="Arial"/>
        </w:rPr>
        <w:t>Одговарајућа лична лиценца за лице које ће вршити стручни надзор, са потврдом Инжењерске коморе Србије о продужетку важности лиценце</w:t>
      </w:r>
      <w:r w:rsidRPr="00C41D53">
        <w:rPr>
          <w:rFonts w:ascii="Arial" w:eastAsia="Times New Roman" w:hAnsi="Arial" w:cs="Arial"/>
          <w:lang w:val="sr-Cyrl-CS"/>
        </w:rPr>
        <w:t xml:space="preserve"> (п</w:t>
      </w:r>
      <w:r w:rsidRPr="00C41D53">
        <w:rPr>
          <w:rFonts w:ascii="Arial" w:eastAsia="Times New Roman" w:hAnsi="Arial" w:cs="Arial"/>
        </w:rPr>
        <w:t>отврда мора бити важећа на дан отварања понуда</w:t>
      </w:r>
      <w:r w:rsidRPr="00C41D53">
        <w:rPr>
          <w:rFonts w:ascii="Arial" w:eastAsia="Times New Roman" w:hAnsi="Arial" w:cs="Arial"/>
          <w:lang w:val="sr-Cyrl-CS"/>
        </w:rPr>
        <w:t xml:space="preserve">); </w:t>
      </w:r>
    </w:p>
    <w:p w:rsidR="00164FD7" w:rsidRPr="00C41D53" w:rsidRDefault="00164FD7" w:rsidP="00164FD7">
      <w:pPr>
        <w:pStyle w:val="ListParagraph"/>
        <w:autoSpaceDE w:val="0"/>
        <w:ind w:left="369"/>
        <w:jc w:val="both"/>
        <w:rPr>
          <w:rFonts w:ascii="Arial" w:hAnsi="Arial" w:cs="Arial"/>
        </w:rPr>
      </w:pPr>
      <w:r w:rsidRPr="00C41D53">
        <w:rPr>
          <w:rFonts w:ascii="Arial" w:eastAsia="Times New Roman" w:hAnsi="Arial" w:cs="Arial"/>
          <w:u w:val="single"/>
          <w:lang w:val="sr-Cyrl-CS"/>
        </w:rPr>
        <w:t>За запослена лица код понуђача</w:t>
      </w:r>
      <w:r w:rsidRPr="00C41D53">
        <w:rPr>
          <w:rFonts w:ascii="Arial" w:eastAsia="Times New Roman" w:hAnsi="Arial" w:cs="Arial"/>
          <w:lang w:val="sr-Cyrl-CS"/>
        </w:rPr>
        <w:t>:</w:t>
      </w:r>
    </w:p>
    <w:p w:rsidR="00164FD7" w:rsidRPr="00C41D53" w:rsidRDefault="00164FD7" w:rsidP="00164FD7">
      <w:pPr>
        <w:pStyle w:val="ListParagraph"/>
        <w:numPr>
          <w:ilvl w:val="0"/>
          <w:numId w:val="26"/>
        </w:numPr>
        <w:autoSpaceDE w:val="0"/>
        <w:ind w:left="744" w:hanging="90"/>
        <w:jc w:val="both"/>
        <w:rPr>
          <w:rFonts w:ascii="Arial" w:hAnsi="Arial" w:cs="Arial"/>
        </w:rPr>
      </w:pPr>
      <w:r w:rsidRPr="00C41D53">
        <w:rPr>
          <w:rFonts w:ascii="Arial" w:eastAsia="Times New Roman" w:hAnsi="Arial" w:cs="Arial"/>
          <w:lang w:val="sr-Cyrl-CS"/>
        </w:rPr>
        <w:t>р</w:t>
      </w:r>
      <w:r w:rsidRPr="00C41D53">
        <w:rPr>
          <w:rFonts w:ascii="Arial" w:eastAsia="Times New Roman" w:hAnsi="Arial" w:cs="Arial"/>
        </w:rPr>
        <w:t>адна књижица</w:t>
      </w:r>
      <w:r w:rsidRPr="00C41D53">
        <w:rPr>
          <w:rFonts w:ascii="Arial" w:eastAsia="Times New Roman" w:hAnsi="Arial" w:cs="Arial"/>
          <w:lang w:val="sr-Cyrl-CS"/>
        </w:rPr>
        <w:t>;</w:t>
      </w:r>
    </w:p>
    <w:p w:rsidR="00164FD7" w:rsidRPr="00C41D53" w:rsidRDefault="00164FD7" w:rsidP="00164FD7">
      <w:pPr>
        <w:pStyle w:val="ListParagraph"/>
        <w:numPr>
          <w:ilvl w:val="0"/>
          <w:numId w:val="26"/>
        </w:numPr>
        <w:autoSpaceDE w:val="0"/>
        <w:ind w:left="744" w:hanging="90"/>
        <w:jc w:val="both"/>
        <w:rPr>
          <w:rFonts w:ascii="Arial" w:hAnsi="Arial" w:cs="Arial"/>
        </w:rPr>
      </w:pPr>
      <w:r w:rsidRPr="00C41D53">
        <w:rPr>
          <w:rFonts w:ascii="Arial" w:eastAsia="Times New Roman" w:hAnsi="Arial" w:cs="Arial"/>
        </w:rPr>
        <w:t>пријав</w:t>
      </w:r>
      <w:r w:rsidRPr="00C41D53">
        <w:rPr>
          <w:rFonts w:ascii="Arial" w:eastAsia="Times New Roman" w:hAnsi="Arial" w:cs="Arial"/>
          <w:lang w:val="sr-Cyrl-CS"/>
        </w:rPr>
        <w:t>а</w:t>
      </w:r>
      <w:r w:rsidRPr="00C41D53">
        <w:rPr>
          <w:rFonts w:ascii="Arial" w:eastAsia="Times New Roman" w:hAnsi="Arial" w:cs="Arial"/>
        </w:rPr>
        <w:t xml:space="preserve"> на осигурање</w:t>
      </w:r>
      <w:r w:rsidRPr="00C41D53">
        <w:rPr>
          <w:rFonts w:ascii="Arial" w:eastAsia="Times New Roman" w:hAnsi="Arial" w:cs="Arial"/>
          <w:lang w:val="sr-Cyrl-CS"/>
        </w:rPr>
        <w:t xml:space="preserve"> (одговарајући М образац);</w:t>
      </w:r>
    </w:p>
    <w:p w:rsidR="00164FD7" w:rsidRPr="00C41D53" w:rsidRDefault="00164FD7" w:rsidP="00164FD7">
      <w:pPr>
        <w:autoSpaceDE w:val="0"/>
        <w:ind w:left="189" w:hanging="189"/>
        <w:jc w:val="both"/>
        <w:rPr>
          <w:rFonts w:ascii="Arial" w:eastAsia="Times New Roman" w:hAnsi="Arial" w:cs="Arial"/>
          <w:lang w:val="sr-Cyrl-CS"/>
        </w:rPr>
      </w:pPr>
      <w:r w:rsidRPr="00C41D53">
        <w:rPr>
          <w:rFonts w:ascii="Arial" w:eastAsia="Times New Roman" w:hAnsi="Arial" w:cs="Arial"/>
          <w:lang w:val="sr-Cyrl-CS"/>
        </w:rPr>
        <w:t xml:space="preserve">      </w:t>
      </w:r>
      <w:r w:rsidRPr="00C41D53">
        <w:rPr>
          <w:rFonts w:ascii="Arial" w:eastAsia="Times New Roman" w:hAnsi="Arial" w:cs="Arial"/>
          <w:u w:val="single"/>
          <w:lang w:val="sr-Cyrl-CS"/>
        </w:rPr>
        <w:t xml:space="preserve">За лица која </w:t>
      </w:r>
      <w:r w:rsidRPr="00C41D53">
        <w:rPr>
          <w:rFonts w:ascii="Arial" w:eastAsia="Times New Roman" w:hAnsi="Arial" w:cs="Arial"/>
          <w:u w:val="single"/>
        </w:rPr>
        <w:t>ни</w:t>
      </w:r>
      <w:r w:rsidRPr="00C41D53">
        <w:rPr>
          <w:rFonts w:ascii="Arial" w:eastAsia="Times New Roman" w:hAnsi="Arial" w:cs="Arial"/>
          <w:u w:val="single"/>
          <w:lang w:val="sr-Cyrl-CS"/>
        </w:rPr>
        <w:t>су</w:t>
      </w:r>
      <w:r w:rsidRPr="00C41D53">
        <w:rPr>
          <w:rFonts w:ascii="Arial" w:eastAsia="Times New Roman" w:hAnsi="Arial" w:cs="Arial"/>
          <w:u w:val="single"/>
        </w:rPr>
        <w:t xml:space="preserve"> у радном односу </w:t>
      </w:r>
      <w:r w:rsidRPr="00C41D53">
        <w:rPr>
          <w:rFonts w:ascii="Arial" w:eastAsia="Times New Roman" w:hAnsi="Arial" w:cs="Arial"/>
          <w:u w:val="single"/>
          <w:lang w:val="sr-Cyrl-CS"/>
        </w:rPr>
        <w:t xml:space="preserve"> </w:t>
      </w:r>
      <w:r w:rsidRPr="00C41D53">
        <w:rPr>
          <w:rFonts w:ascii="Arial" w:eastAsia="Times New Roman" w:hAnsi="Arial" w:cs="Arial"/>
          <w:u w:val="single"/>
        </w:rPr>
        <w:t>код понуђача</w:t>
      </w:r>
      <w:r w:rsidRPr="00C41D53">
        <w:rPr>
          <w:rFonts w:ascii="Arial" w:eastAsia="Times New Roman" w:hAnsi="Arial" w:cs="Arial"/>
          <w:u w:val="single"/>
          <w:lang w:val="sr-Cyrl-CS"/>
        </w:rPr>
        <w:t>:</w:t>
      </w:r>
      <w:r w:rsidRPr="00C41D53">
        <w:rPr>
          <w:rFonts w:ascii="Arial" w:eastAsia="Times New Roman" w:hAnsi="Arial" w:cs="Arial"/>
          <w:lang w:val="sr-Cyrl-CS"/>
        </w:rPr>
        <w:t xml:space="preserve"> </w:t>
      </w:r>
    </w:p>
    <w:p w:rsidR="00164FD7" w:rsidRPr="00C41D53" w:rsidRDefault="00164FD7" w:rsidP="00164FD7">
      <w:pPr>
        <w:pStyle w:val="ListParagraph"/>
        <w:numPr>
          <w:ilvl w:val="0"/>
          <w:numId w:val="27"/>
        </w:numPr>
        <w:autoSpaceDE w:val="0"/>
        <w:ind w:left="654" w:hanging="15"/>
        <w:jc w:val="both"/>
        <w:rPr>
          <w:rStyle w:val="apple-style-span"/>
          <w:rFonts w:ascii="Arial" w:hAnsi="Arial" w:cs="Arial"/>
        </w:rPr>
      </w:pPr>
      <w:r w:rsidRPr="00C41D53">
        <w:rPr>
          <w:rFonts w:ascii="Arial" w:eastAsia="Times New Roman" w:hAnsi="Arial" w:cs="Arial"/>
        </w:rPr>
        <w:t xml:space="preserve">уговор о делу или привремено-повременим пословима или други одговарајући уговор о </w:t>
      </w:r>
      <w:r w:rsidRPr="00C41D53">
        <w:rPr>
          <w:rFonts w:ascii="Arial" w:eastAsia="Times New Roman" w:hAnsi="Arial" w:cs="Arial"/>
          <w:lang w:val="sr-Cyrl-CS"/>
        </w:rPr>
        <w:t>радном ангажовању</w:t>
      </w:r>
      <w:r w:rsidRPr="00C41D53">
        <w:rPr>
          <w:rFonts w:ascii="Arial" w:hAnsi="Arial" w:cs="Arial"/>
        </w:rPr>
        <w:t xml:space="preserve"> у складу са Законом о раду (,,Службени гласник РС“, бр. </w:t>
      </w:r>
      <w:hyperlink r:id="rId20" w:tooltip="Zakon o radu (15/03/2005)" w:history="1">
        <w:r w:rsidRPr="00C41D53">
          <w:rPr>
            <w:rStyle w:val="Hyperlink"/>
            <w:rFonts w:ascii="Arial" w:hAnsi="Arial" w:cs="Arial"/>
          </w:rPr>
          <w:t>24/05</w:t>
        </w:r>
      </w:hyperlink>
      <w:r w:rsidRPr="00C41D53">
        <w:rPr>
          <w:rStyle w:val="apple-style-span"/>
          <w:rFonts w:ascii="Arial" w:hAnsi="Arial" w:cs="Arial"/>
        </w:rPr>
        <w:t>,</w:t>
      </w:r>
      <w:r w:rsidRPr="00C41D53">
        <w:rPr>
          <w:rStyle w:val="apple-converted-space"/>
          <w:rFonts w:ascii="Arial" w:hAnsi="Arial" w:cs="Arial"/>
        </w:rPr>
        <w:t> </w:t>
      </w:r>
      <w:hyperlink r:id="rId21" w:tooltip="Zakon o izmenama i dopunama Zakona o radu (18/07/2005)" w:history="1">
        <w:r w:rsidRPr="00C41D53">
          <w:rPr>
            <w:rStyle w:val="Hyperlink"/>
            <w:rFonts w:ascii="Arial" w:hAnsi="Arial" w:cs="Arial"/>
          </w:rPr>
          <w:t>61/05</w:t>
        </w:r>
      </w:hyperlink>
      <w:r w:rsidRPr="00C41D53">
        <w:rPr>
          <w:rStyle w:val="apple-style-span"/>
          <w:rFonts w:ascii="Arial" w:hAnsi="Arial" w:cs="Arial"/>
        </w:rPr>
        <w:t>,</w:t>
      </w:r>
      <w:r w:rsidRPr="00C41D53">
        <w:rPr>
          <w:rStyle w:val="apple-converted-space"/>
          <w:rFonts w:ascii="Arial" w:hAnsi="Arial" w:cs="Arial"/>
        </w:rPr>
        <w:t> </w:t>
      </w:r>
      <w:hyperlink r:id="rId22" w:tooltip="Zakon o dopuni Zakona o radu (17/07/2009)" w:history="1">
        <w:r w:rsidRPr="00C41D53">
          <w:rPr>
            <w:rStyle w:val="Hyperlink"/>
            <w:rFonts w:ascii="Arial" w:hAnsi="Arial" w:cs="Arial"/>
          </w:rPr>
          <w:t>54/09</w:t>
        </w:r>
      </w:hyperlink>
      <w:r w:rsidRPr="00C41D53">
        <w:rPr>
          <w:rStyle w:val="apple-style-span"/>
          <w:rFonts w:ascii="Arial" w:hAnsi="Arial" w:cs="Arial"/>
        </w:rPr>
        <w:t>,</w:t>
      </w:r>
      <w:r w:rsidRPr="00C41D53">
        <w:rPr>
          <w:rStyle w:val="apple-converted-space"/>
          <w:rFonts w:ascii="Arial" w:hAnsi="Arial" w:cs="Arial"/>
        </w:rPr>
        <w:t> </w:t>
      </w:r>
      <w:hyperlink r:id="rId23" w:tooltip="Zakon o izmenama i dopunama Zakona o radu (08/04/2013)" w:history="1">
        <w:r w:rsidRPr="00C41D53">
          <w:rPr>
            <w:rStyle w:val="Hyperlink"/>
            <w:rFonts w:ascii="Arial" w:hAnsi="Arial" w:cs="Arial"/>
          </w:rPr>
          <w:t>32/13</w:t>
        </w:r>
      </w:hyperlink>
      <w:r w:rsidRPr="00C41D53">
        <w:rPr>
          <w:rStyle w:val="apple-style-span"/>
          <w:rFonts w:ascii="Arial" w:hAnsi="Arial" w:cs="Arial"/>
        </w:rPr>
        <w:t>,</w:t>
      </w:r>
      <w:r w:rsidRPr="00C41D53">
        <w:rPr>
          <w:rStyle w:val="apple-converted-space"/>
          <w:rFonts w:ascii="Arial" w:hAnsi="Arial" w:cs="Arial"/>
        </w:rPr>
        <w:t> </w:t>
      </w:r>
      <w:hyperlink r:id="rId24" w:tooltip="Zakon o izmenama i dopunama Zakona o radu (21/07/2014)" w:history="1">
        <w:r w:rsidRPr="00C41D53">
          <w:rPr>
            <w:rStyle w:val="Hyperlink"/>
            <w:rFonts w:ascii="Arial" w:hAnsi="Arial" w:cs="Arial"/>
          </w:rPr>
          <w:t>75/14</w:t>
        </w:r>
      </w:hyperlink>
      <w:r w:rsidRPr="00C41D53">
        <w:rPr>
          <w:rFonts w:ascii="Arial" w:hAnsi="Arial" w:cs="Arial"/>
          <w:lang w:val="sr-Cyrl-CS"/>
        </w:rPr>
        <w:t>,</w:t>
      </w:r>
      <w:r w:rsidRPr="00C41D53">
        <w:rPr>
          <w:rFonts w:ascii="Arial" w:hAnsi="Arial" w:cs="Arial"/>
        </w:rPr>
        <w:t xml:space="preserve"> </w:t>
      </w:r>
      <w:hyperlink r:id="rId25" w:tooltip="Zakon o izmenama i dopunama Zakona o radu (21/07/2014)" w:history="1">
        <w:r w:rsidRPr="00C41D53">
          <w:rPr>
            <w:rStyle w:val="Hyperlink"/>
            <w:rFonts w:ascii="Arial" w:hAnsi="Arial" w:cs="Arial"/>
            <w:lang w:val="sr-Cyrl-CS"/>
          </w:rPr>
          <w:t>13</w:t>
        </w:r>
        <w:r w:rsidRPr="00C41D53">
          <w:rPr>
            <w:rStyle w:val="Hyperlink"/>
            <w:rFonts w:ascii="Arial" w:hAnsi="Arial" w:cs="Arial"/>
          </w:rPr>
          <w:t>/1</w:t>
        </w:r>
        <w:r w:rsidRPr="00C41D53">
          <w:rPr>
            <w:rStyle w:val="Hyperlink"/>
            <w:rFonts w:ascii="Arial" w:hAnsi="Arial" w:cs="Arial"/>
            <w:lang w:val="sr-Cyrl-CS"/>
          </w:rPr>
          <w:t>7</w:t>
        </w:r>
      </w:hyperlink>
      <w:r w:rsidRPr="00C41D53">
        <w:rPr>
          <w:rFonts w:ascii="Arial" w:hAnsi="Arial" w:cs="Arial"/>
          <w:lang w:val="sr-Cyrl-CS"/>
        </w:rPr>
        <w:t>- одлука УС</w:t>
      </w:r>
      <w:r w:rsidRPr="00C41D53">
        <w:rPr>
          <w:rFonts w:ascii="Arial" w:hAnsi="Arial" w:cs="Arial"/>
          <w:lang w:val="sr-Latn-CS"/>
        </w:rPr>
        <w:t xml:space="preserve"> </w:t>
      </w:r>
      <w:r w:rsidRPr="00C41D53">
        <w:rPr>
          <w:rFonts w:ascii="Arial" w:hAnsi="Arial" w:cs="Arial"/>
          <w:lang w:val="sr-Cyrl-CS"/>
        </w:rPr>
        <w:t xml:space="preserve">и </w:t>
      </w:r>
      <w:hyperlink r:id="rId26" w:tooltip="Zakon o izmenama i dopunama Zakona o radu (21/07/2014)" w:history="1">
        <w:r w:rsidRPr="00C41D53">
          <w:rPr>
            <w:rStyle w:val="Hyperlink"/>
            <w:rFonts w:ascii="Arial" w:hAnsi="Arial" w:cs="Arial"/>
            <w:lang w:val="sr-Cyrl-CS"/>
          </w:rPr>
          <w:t>113</w:t>
        </w:r>
        <w:r w:rsidRPr="00C41D53">
          <w:rPr>
            <w:rStyle w:val="Hyperlink"/>
            <w:rFonts w:ascii="Arial" w:hAnsi="Arial" w:cs="Arial"/>
          </w:rPr>
          <w:t>/1</w:t>
        </w:r>
        <w:r w:rsidRPr="00C41D53">
          <w:rPr>
            <w:rStyle w:val="Hyperlink"/>
            <w:rFonts w:ascii="Arial" w:hAnsi="Arial" w:cs="Arial"/>
            <w:lang w:val="sr-Cyrl-CS"/>
          </w:rPr>
          <w:t>7</w:t>
        </w:r>
      </w:hyperlink>
      <w:r w:rsidRPr="00C41D53">
        <w:rPr>
          <w:rStyle w:val="apple-style-span"/>
          <w:rFonts w:ascii="Arial" w:hAnsi="Arial" w:cs="Arial"/>
        </w:rPr>
        <w:t>)</w:t>
      </w:r>
      <w:r w:rsidRPr="00C41D53">
        <w:rPr>
          <w:rStyle w:val="apple-style-span"/>
          <w:rFonts w:ascii="Arial" w:hAnsi="Arial" w:cs="Arial"/>
          <w:lang w:val="sr-Cyrl-CS"/>
        </w:rPr>
        <w:t>;</w:t>
      </w:r>
    </w:p>
    <w:p w:rsidR="00A54185" w:rsidRPr="00C41D53" w:rsidRDefault="00164FD7" w:rsidP="00164FD7">
      <w:pPr>
        <w:pStyle w:val="ListParagraph"/>
        <w:numPr>
          <w:ilvl w:val="0"/>
          <w:numId w:val="27"/>
        </w:numPr>
        <w:autoSpaceDE w:val="0"/>
        <w:ind w:left="1440" w:hanging="801"/>
        <w:jc w:val="both"/>
        <w:rPr>
          <w:rFonts w:ascii="Arial" w:hAnsi="Arial" w:cs="Arial"/>
          <w:bCs/>
          <w:iCs/>
          <w:lang w:val="ru-RU"/>
        </w:rPr>
      </w:pPr>
      <w:r w:rsidRPr="00164FD7">
        <w:rPr>
          <w:rFonts w:ascii="Arial" w:eastAsia="Times New Roman" w:hAnsi="Arial" w:cs="Arial"/>
          <w:lang w:val="sr-Cyrl-CS"/>
        </w:rPr>
        <w:t>доказ о годинама радног искуства.</w:t>
      </w:r>
    </w:p>
    <w:p w:rsidR="00C41D53" w:rsidRPr="00164FD7" w:rsidRDefault="00C41D53" w:rsidP="00C41D53">
      <w:pPr>
        <w:pStyle w:val="ListParagraph"/>
        <w:autoSpaceDE w:val="0"/>
        <w:ind w:left="1440"/>
        <w:jc w:val="both"/>
        <w:rPr>
          <w:rFonts w:ascii="Arial" w:hAnsi="Arial" w:cs="Arial"/>
          <w:bCs/>
          <w:iCs/>
          <w:lang w:val="ru-RU"/>
        </w:rPr>
      </w:pPr>
    </w:p>
    <w:p w:rsidR="00A54185" w:rsidRPr="00526D12" w:rsidRDefault="00A54185" w:rsidP="00A54185">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A54185" w:rsidRPr="00526D12" w:rsidRDefault="00A54185" w:rsidP="00A54185">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A54185" w:rsidRPr="00526D12" w:rsidRDefault="00A54185" w:rsidP="00A54185">
      <w:pPr>
        <w:pStyle w:val="ListParagraph"/>
        <w:ind w:left="0"/>
        <w:jc w:val="both"/>
        <w:rPr>
          <w:rFonts w:ascii="Arial" w:hAnsi="Arial" w:cs="Arial"/>
          <w:bCs/>
          <w:iCs/>
          <w:lang w:val="ru-RU"/>
        </w:rPr>
      </w:pPr>
    </w:p>
    <w:p w:rsidR="00A54185" w:rsidRPr="00526D12" w:rsidRDefault="00A54185" w:rsidP="00A54185">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A54185" w:rsidRDefault="00A54185" w:rsidP="00A54185">
      <w:pPr>
        <w:pStyle w:val="ListParagraph"/>
        <w:tabs>
          <w:tab w:val="left" w:pos="680"/>
        </w:tabs>
        <w:ind w:left="0"/>
        <w:jc w:val="both"/>
        <w:rPr>
          <w:rFonts w:ascii="Arial" w:eastAsia="TimesNewRomanPS-BoldMT" w:hAnsi="Arial" w:cs="Arial"/>
          <w:bCs/>
          <w:lang w:val="sr-Cyrl-CS"/>
        </w:rPr>
      </w:pPr>
    </w:p>
    <w:p w:rsidR="00A54185" w:rsidRPr="00526D12" w:rsidRDefault="00A54185" w:rsidP="00A54185">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w:t>
      </w:r>
      <w:r w:rsidRPr="00526D12">
        <w:rPr>
          <w:rFonts w:ascii="Arial" w:eastAsia="TimesNewRomanPS-BoldMT" w:hAnsi="Arial" w:cs="Arial"/>
          <w:bCs/>
          <w:lang w:val="sr-Cyrl-CS"/>
        </w:rPr>
        <w:lastRenderedPageBreak/>
        <w:t>оцењена као најповољнија, да достави на увид оригинал или оверену копију свих или појединих доказа.</w:t>
      </w:r>
    </w:p>
    <w:p w:rsidR="00A54185" w:rsidRPr="00526D12" w:rsidRDefault="00A54185" w:rsidP="00A54185">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A54185" w:rsidRPr="00526D12" w:rsidRDefault="00A54185" w:rsidP="00A54185">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A54185" w:rsidRPr="00526D12" w:rsidRDefault="00A54185" w:rsidP="00A54185">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A54185" w:rsidRPr="00526D12" w:rsidRDefault="00A54185" w:rsidP="00A54185">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A54185" w:rsidRPr="00526D12" w:rsidRDefault="00A54185" w:rsidP="00A54185">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54185" w:rsidRPr="00526D12" w:rsidRDefault="00A54185" w:rsidP="00A54185">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A54185" w:rsidRPr="00526D12" w:rsidRDefault="00A54185" w:rsidP="00A54185">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125344" w:rsidRDefault="00125344"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E47302" w:rsidRDefault="00E47302" w:rsidP="00DE7DE0">
      <w:pPr>
        <w:rPr>
          <w:rFonts w:ascii="Arial" w:hAnsi="Arial" w:cs="Arial"/>
          <w:b/>
          <w:bCs/>
          <w:lang w:val="ru-RU"/>
        </w:rPr>
      </w:pPr>
    </w:p>
    <w:p w:rsidR="000E486A" w:rsidRDefault="000E486A" w:rsidP="00DE7DE0">
      <w:pPr>
        <w:rPr>
          <w:rFonts w:ascii="Arial" w:hAnsi="Arial" w:cs="Arial"/>
          <w:b/>
          <w:bCs/>
          <w:lang w:val="ru-RU"/>
        </w:rPr>
      </w:pPr>
    </w:p>
    <w:p w:rsidR="000E486A" w:rsidRDefault="000E486A" w:rsidP="00DE7DE0">
      <w:pPr>
        <w:rPr>
          <w:rFonts w:ascii="Arial" w:hAnsi="Arial" w:cs="Arial"/>
          <w:b/>
          <w:bCs/>
          <w:lang w:val="ru-RU"/>
        </w:rPr>
      </w:pPr>
    </w:p>
    <w:p w:rsidR="000E486A" w:rsidRDefault="000E486A" w:rsidP="00DE7DE0">
      <w:pPr>
        <w:rPr>
          <w:rFonts w:ascii="Arial" w:hAnsi="Arial" w:cs="Arial"/>
          <w:b/>
          <w:bCs/>
          <w:lang w:val="ru-RU"/>
        </w:rPr>
      </w:pPr>
    </w:p>
    <w:p w:rsidR="000E486A" w:rsidRDefault="000E486A" w:rsidP="00DE7DE0">
      <w:pPr>
        <w:rPr>
          <w:rFonts w:ascii="Arial" w:hAnsi="Arial" w:cs="Arial"/>
          <w:b/>
          <w:bCs/>
          <w:lang w:val="ru-RU"/>
        </w:rPr>
      </w:pPr>
    </w:p>
    <w:p w:rsidR="000E486A" w:rsidRDefault="000E486A" w:rsidP="00DE7DE0">
      <w:pPr>
        <w:rPr>
          <w:rFonts w:ascii="Arial" w:hAnsi="Arial" w:cs="Arial"/>
          <w:b/>
          <w:bCs/>
          <w:lang w:val="ru-RU"/>
        </w:rPr>
      </w:pPr>
    </w:p>
    <w:p w:rsidR="000E486A" w:rsidRDefault="000E486A" w:rsidP="00DE7DE0">
      <w:pPr>
        <w:rPr>
          <w:rFonts w:ascii="Arial" w:hAnsi="Arial" w:cs="Arial"/>
          <w:b/>
          <w:bCs/>
          <w:lang w:val="ru-RU"/>
        </w:rPr>
      </w:pPr>
    </w:p>
    <w:p w:rsidR="000E486A" w:rsidRDefault="000E486A" w:rsidP="00DE7DE0">
      <w:pPr>
        <w:rPr>
          <w:rFonts w:ascii="Arial" w:hAnsi="Arial" w:cs="Arial"/>
          <w:b/>
          <w:bCs/>
          <w:lang w:val="ru-RU"/>
        </w:rPr>
      </w:pPr>
    </w:p>
    <w:p w:rsidR="005C57B6" w:rsidRDefault="005C57B6" w:rsidP="00DE7DE0">
      <w:pPr>
        <w:rPr>
          <w:rFonts w:ascii="Arial" w:hAnsi="Arial" w:cs="Arial"/>
          <w:b/>
          <w:bCs/>
          <w:lang w:val="ru-RU"/>
        </w:rPr>
      </w:pPr>
    </w:p>
    <w:p w:rsidR="005C57B6" w:rsidRDefault="005C57B6" w:rsidP="00DE7DE0">
      <w:pPr>
        <w:rPr>
          <w:rFonts w:ascii="Arial" w:hAnsi="Arial" w:cs="Arial"/>
          <w:b/>
          <w:bCs/>
          <w:lang w:val="ru-RU"/>
        </w:rPr>
      </w:pPr>
    </w:p>
    <w:p w:rsidR="00321AEC" w:rsidRDefault="00321AEC" w:rsidP="00DE7DE0">
      <w:pPr>
        <w:rPr>
          <w:rFonts w:ascii="Arial" w:hAnsi="Arial" w:cs="Arial"/>
          <w:b/>
          <w:bCs/>
          <w:lang w:val="ru-RU"/>
        </w:rPr>
      </w:pPr>
    </w:p>
    <w:p w:rsidR="00164FD7" w:rsidRDefault="00164FD7" w:rsidP="00DE7DE0">
      <w:pPr>
        <w:rPr>
          <w:rFonts w:ascii="Arial" w:hAnsi="Arial" w:cs="Arial"/>
          <w:b/>
          <w:bCs/>
          <w:lang w:val="ru-RU"/>
        </w:rPr>
      </w:pPr>
    </w:p>
    <w:p w:rsidR="00261762" w:rsidRDefault="00261762" w:rsidP="00DE7DE0">
      <w:pPr>
        <w:rPr>
          <w:rFonts w:ascii="Arial" w:hAnsi="Arial" w:cs="Arial"/>
          <w:b/>
          <w:bCs/>
          <w:lang w:val="ru-RU"/>
        </w:rPr>
      </w:pPr>
    </w:p>
    <w:p w:rsidR="00164FD7" w:rsidRDefault="00164FD7" w:rsidP="00DE7DE0">
      <w:pPr>
        <w:rPr>
          <w:rFonts w:ascii="Arial" w:hAnsi="Arial" w:cs="Arial"/>
          <w:b/>
          <w:bCs/>
          <w:lang w:val="ru-RU"/>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9B1A8B">
      <w:pPr>
        <w:numPr>
          <w:ilvl w:val="0"/>
          <w:numId w:val="15"/>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,,најнижа понуђена цена“. </w:t>
      </w:r>
    </w:p>
    <w:p w:rsidR="00321AEC" w:rsidRDefault="00321AEC" w:rsidP="00321AEC">
      <w:pPr>
        <w:jc w:val="both"/>
        <w:rPr>
          <w:rFonts w:ascii="Arial" w:hAnsi="Arial" w:cs="Arial"/>
          <w:lang w:val="sr-Cyrl-CS"/>
        </w:rPr>
      </w:pPr>
    </w:p>
    <w:p w:rsidR="00321AEC" w:rsidRDefault="00321AEC" w:rsidP="00321AEC">
      <w:pPr>
        <w:jc w:val="both"/>
        <w:rPr>
          <w:rFonts w:ascii="Arial" w:hAnsi="Arial" w:cs="Arial"/>
          <w:lang w:val="sr-Cyrl-CS"/>
        </w:rPr>
      </w:pPr>
    </w:p>
    <w:p w:rsidR="00321AEC" w:rsidRPr="00A14C9E" w:rsidRDefault="00321AEC" w:rsidP="009B1A8B">
      <w:pPr>
        <w:pStyle w:val="ListParagraph"/>
        <w:numPr>
          <w:ilvl w:val="0"/>
          <w:numId w:val="15"/>
        </w:numPr>
        <w:jc w:val="both"/>
        <w:rPr>
          <w:rFonts w:ascii="Arial" w:hAnsi="Arial" w:cs="Arial"/>
          <w:b/>
          <w:bCs/>
        </w:rPr>
      </w:pPr>
      <w:r w:rsidRPr="00A14C9E">
        <w:rPr>
          <w:rFonts w:ascii="Arial" w:hAnsi="Arial" w:cs="Arial"/>
          <w:b/>
        </w:rPr>
        <w:t>Е</w:t>
      </w:r>
      <w:r w:rsidRPr="00A14C9E">
        <w:rPr>
          <w:rFonts w:ascii="Arial" w:hAnsi="Arial" w:cs="Arial"/>
          <w:b/>
          <w:bCs/>
        </w:rPr>
        <w:t>лементи критеријума, односно начин на основу којих ће наручилац извршити доделу уговора у ситуацији када</w:t>
      </w:r>
      <w:r w:rsidR="00E52B42">
        <w:rPr>
          <w:rFonts w:ascii="Arial" w:hAnsi="Arial" w:cs="Arial"/>
          <w:b/>
          <w:bCs/>
        </w:rPr>
        <w:t xml:space="preserve"> постоје две или више понуда </w:t>
      </w:r>
    </w:p>
    <w:p w:rsidR="00321AEC" w:rsidRDefault="00321AEC" w:rsidP="00321AEC">
      <w:pPr>
        <w:jc w:val="both"/>
        <w:rPr>
          <w:rFonts w:ascii="Arial" w:hAnsi="Arial" w:cs="Arial"/>
          <w:b/>
          <w:bCs/>
        </w:rPr>
      </w:pPr>
    </w:p>
    <w:p w:rsidR="0016697E" w:rsidRPr="0016697E" w:rsidRDefault="00321AEC" w:rsidP="00321AEC">
      <w:pPr>
        <w:jc w:val="both"/>
        <w:rPr>
          <w:rFonts w:ascii="Arial" w:hAnsi="Arial" w:cs="Arial"/>
          <w:b/>
          <w:bCs/>
          <w:i/>
          <w:iCs/>
        </w:rPr>
      </w:pPr>
      <w:r w:rsidRPr="00382F03">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Pr>
          <w:rFonts w:ascii="Arial" w:hAnsi="Arial" w:cs="Arial"/>
          <w:iCs/>
        </w:rPr>
        <w:t>дужи рок важења понуде.</w:t>
      </w:r>
      <w:r w:rsidRPr="00382F03">
        <w:rPr>
          <w:rFonts w:ascii="Arial" w:hAnsi="Arial" w:cs="Arial"/>
          <w:iCs/>
          <w:color w:val="auto"/>
        </w:rPr>
        <w:t xml:space="preserve"> У случају истог понуђеног рока</w:t>
      </w:r>
      <w:r>
        <w:rPr>
          <w:rFonts w:ascii="Arial" w:hAnsi="Arial" w:cs="Arial"/>
          <w:iCs/>
          <w:color w:val="auto"/>
          <w:lang w:val="sr-Cyrl-CS"/>
        </w:rPr>
        <w:t xml:space="preserve"> </w:t>
      </w:r>
      <w:r w:rsidR="0016697E">
        <w:rPr>
          <w:rFonts w:ascii="Arial" w:hAnsi="Arial" w:cs="Arial"/>
          <w:iCs/>
          <w:color w:val="auto"/>
          <w:lang w:val="sr-Cyrl-CS"/>
        </w:rPr>
        <w:t>важења понуде</w:t>
      </w:r>
      <w:r w:rsidRPr="00382F03">
        <w:rPr>
          <w:rFonts w:ascii="Arial" w:hAnsi="Arial" w:cs="Arial"/>
          <w:iCs/>
          <w:color w:val="auto"/>
        </w:rPr>
        <w:t>, као најповољн</w:t>
      </w:r>
      <w:r w:rsidR="0016697E">
        <w:rPr>
          <w:rFonts w:ascii="Arial" w:hAnsi="Arial" w:cs="Arial"/>
          <w:iCs/>
          <w:color w:val="auto"/>
        </w:rPr>
        <w:t xml:space="preserve">ија понуда </w:t>
      </w:r>
      <w:r w:rsidR="0016697E" w:rsidRPr="00382F03">
        <w:rPr>
          <w:rFonts w:ascii="Arial" w:hAnsi="Arial" w:cs="Arial"/>
          <w:iCs/>
          <w:color w:val="auto"/>
        </w:rPr>
        <w:t>биће изабрана понуда оног понуђача</w:t>
      </w:r>
      <w:r w:rsidR="0016697E">
        <w:rPr>
          <w:rFonts w:ascii="Arial" w:hAnsi="Arial" w:cs="Arial"/>
          <w:iCs/>
          <w:color w:val="auto"/>
        </w:rPr>
        <w:t xml:space="preserve"> који </w:t>
      </w:r>
      <w:r w:rsidR="0016697E">
        <w:rPr>
          <w:rFonts w:ascii="Arial" w:hAnsi="Arial" w:cs="Arial"/>
          <w:iCs/>
          <w:lang w:val="sr-Cyrl-CS"/>
        </w:rPr>
        <w:t xml:space="preserve">располаже захтеваним </w:t>
      </w:r>
      <w:r w:rsidR="0016697E">
        <w:rPr>
          <w:rFonts w:ascii="Arial" w:hAnsi="Arial" w:cs="Arial"/>
          <w:iCs/>
        </w:rPr>
        <w:t>кадровским капацитетом са више година</w:t>
      </w:r>
      <w:r w:rsidR="0016697E" w:rsidRPr="00D62BEC">
        <w:rPr>
          <w:rFonts w:ascii="Arial" w:hAnsi="Arial" w:cs="Arial"/>
          <w:iCs/>
          <w:lang w:val="sr-Cyrl-CS"/>
        </w:rPr>
        <w:t xml:space="preserve"> радног искуства</w:t>
      </w:r>
      <w:r w:rsidR="008A3F36">
        <w:rPr>
          <w:rFonts w:ascii="Arial" w:hAnsi="Arial" w:cs="Arial"/>
          <w:iCs/>
          <w:lang w:val="sr-Cyrl-CS"/>
        </w:rPr>
        <w:t>.</w:t>
      </w:r>
    </w:p>
    <w:p w:rsidR="00321AEC" w:rsidRPr="00382F03" w:rsidRDefault="00321AEC" w:rsidP="00321AEC">
      <w:pPr>
        <w:jc w:val="both"/>
        <w:rPr>
          <w:rFonts w:ascii="Arial" w:hAnsi="Arial" w:cs="Arial"/>
          <w:b/>
          <w:bCs/>
          <w:iCs/>
          <w:color w:val="auto"/>
        </w:rPr>
      </w:pPr>
      <w:r w:rsidRPr="00382F03">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w:t>
      </w:r>
      <w:r w:rsidR="005C57B6">
        <w:rPr>
          <w:rFonts w:ascii="Arial" w:eastAsia="Times New Roman" w:hAnsi="Arial" w:cs="Arial"/>
          <w:color w:val="auto"/>
          <w:kern w:val="0"/>
          <w:lang w:val="sr-Cyrl-CS" w:eastAsia="en-US"/>
        </w:rPr>
        <w:t xml:space="preserve"> оне понуде које буду имале </w:t>
      </w:r>
      <w:r w:rsidR="00E52B42">
        <w:rPr>
          <w:rFonts w:ascii="Arial" w:eastAsia="Times New Roman" w:hAnsi="Arial" w:cs="Arial"/>
          <w:color w:val="auto"/>
          <w:kern w:val="0"/>
          <w:lang w:val="sr-Cyrl-CS" w:eastAsia="en-US"/>
        </w:rPr>
        <w:t>исту</w:t>
      </w:r>
      <w:r w:rsidR="005C57B6">
        <w:rPr>
          <w:rFonts w:ascii="Arial" w:eastAsia="Times New Roman" w:hAnsi="Arial" w:cs="Arial"/>
          <w:color w:val="auto"/>
          <w:kern w:val="0"/>
          <w:lang w:val="sr-Cyrl-CS" w:eastAsia="en-US"/>
        </w:rPr>
        <w:t xml:space="preserve"> понуђену цену, </w:t>
      </w:r>
      <w:r w:rsidR="00E52B42">
        <w:rPr>
          <w:rFonts w:ascii="Arial" w:eastAsia="Times New Roman" w:hAnsi="Arial" w:cs="Arial"/>
          <w:color w:val="auto"/>
          <w:kern w:val="0"/>
          <w:lang w:val="sr-Cyrl-CS" w:eastAsia="en-US"/>
        </w:rPr>
        <w:t>исти</w:t>
      </w:r>
      <w:r w:rsidR="005C57B6">
        <w:rPr>
          <w:rFonts w:ascii="Arial" w:eastAsia="Times New Roman" w:hAnsi="Arial" w:cs="Arial"/>
          <w:color w:val="auto"/>
          <w:kern w:val="0"/>
          <w:lang w:val="sr-Cyrl-CS" w:eastAsia="en-US"/>
        </w:rPr>
        <w:t xml:space="preserve"> рок важења понуда,</w:t>
      </w:r>
      <w:r w:rsidR="005C57B6" w:rsidRPr="005C57B6">
        <w:rPr>
          <w:rFonts w:ascii="Arial" w:hAnsi="Arial" w:cs="Arial"/>
          <w:iCs/>
          <w:color w:val="auto"/>
        </w:rPr>
        <w:t xml:space="preserve"> </w:t>
      </w:r>
      <w:r w:rsidR="005C57B6">
        <w:rPr>
          <w:rFonts w:ascii="Arial" w:hAnsi="Arial" w:cs="Arial"/>
          <w:iCs/>
          <w:color w:val="auto"/>
          <w:lang w:val="sr-Cyrl-CS"/>
        </w:rPr>
        <w:t>као и</w:t>
      </w:r>
      <w:r w:rsidR="005C57B6">
        <w:rPr>
          <w:rFonts w:ascii="Arial" w:hAnsi="Arial" w:cs="Arial"/>
          <w:iCs/>
          <w:color w:val="auto"/>
        </w:rPr>
        <w:t xml:space="preserve"> </w:t>
      </w:r>
      <w:r w:rsidR="00E52B42">
        <w:rPr>
          <w:rFonts w:ascii="Arial" w:hAnsi="Arial" w:cs="Arial"/>
          <w:iCs/>
          <w:lang w:val="sr-Cyrl-CS"/>
        </w:rPr>
        <w:t xml:space="preserve">исти број </w:t>
      </w:r>
      <w:r w:rsidR="005C57B6">
        <w:rPr>
          <w:rFonts w:ascii="Arial" w:hAnsi="Arial" w:cs="Arial"/>
          <w:iCs/>
        </w:rPr>
        <w:t>година</w:t>
      </w:r>
      <w:r w:rsidR="005C57B6" w:rsidRPr="00D62BEC">
        <w:rPr>
          <w:rFonts w:ascii="Arial" w:hAnsi="Arial" w:cs="Arial"/>
          <w:iCs/>
          <w:lang w:val="sr-Cyrl-CS"/>
        </w:rPr>
        <w:t xml:space="preserve"> радног искуства</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321AEC" w:rsidRDefault="00321AEC"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E52B42" w:rsidRDefault="00E52B42"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9B1A8B">
      <w:pPr>
        <w:pStyle w:val="ListParagraph"/>
        <w:numPr>
          <w:ilvl w:val="0"/>
          <w:numId w:val="16"/>
        </w:numPr>
        <w:jc w:val="both"/>
        <w:rPr>
          <w:rFonts w:ascii="Arial" w:hAnsi="Arial" w:cs="Arial"/>
        </w:rPr>
      </w:pPr>
      <w:r w:rsidRPr="00C27833">
        <w:rPr>
          <w:rFonts w:ascii="Arial" w:hAnsi="Arial" w:cs="Arial"/>
        </w:rPr>
        <w:t>Образац понуде (Образац 1);</w:t>
      </w:r>
    </w:p>
    <w:p w:rsidR="0016697E" w:rsidRDefault="0016697E" w:rsidP="009B1A8B">
      <w:pPr>
        <w:pStyle w:val="ListParagraph"/>
        <w:numPr>
          <w:ilvl w:val="0"/>
          <w:numId w:val="16"/>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9B1A8B">
      <w:pPr>
        <w:pStyle w:val="ListParagraph"/>
        <w:numPr>
          <w:ilvl w:val="0"/>
          <w:numId w:val="16"/>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9B1A8B">
      <w:pPr>
        <w:pStyle w:val="ListParagraph"/>
        <w:numPr>
          <w:ilvl w:val="0"/>
          <w:numId w:val="16"/>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9B1A8B">
      <w:pPr>
        <w:pStyle w:val="ListParagraph"/>
        <w:numPr>
          <w:ilvl w:val="0"/>
          <w:numId w:val="16"/>
        </w:numPr>
        <w:jc w:val="both"/>
        <w:rPr>
          <w:rFonts w:ascii="Arial" w:hAnsi="Arial" w:cs="Arial"/>
        </w:rPr>
      </w:pPr>
      <w:r w:rsidRPr="00BD5C71">
        <w:rPr>
          <w:rFonts w:ascii="Arial" w:hAnsi="Arial" w:cs="Arial"/>
        </w:rPr>
        <w:t xml:space="preserve">Образац изјаве понуђача о </w:t>
      </w:r>
      <w:r w:rsidR="00D90067" w:rsidRPr="00EF4F75">
        <w:rPr>
          <w:rFonts w:ascii="Arial" w:hAnsi="Arial" w:cs="Arial"/>
          <w:lang w:val="sr-Cyrl-CS"/>
        </w:rPr>
        <w:t xml:space="preserve">поштовању обавеза из </w:t>
      </w:r>
      <w:r w:rsidRPr="00EF4F75">
        <w:rPr>
          <w:rFonts w:ascii="Arial" w:hAnsi="Arial" w:cs="Arial"/>
        </w:rPr>
        <w:t>чл.</w:t>
      </w:r>
      <w:r w:rsidRPr="00BD5C71">
        <w:rPr>
          <w:rFonts w:ascii="Arial" w:hAnsi="Arial" w:cs="Arial"/>
        </w:rPr>
        <w:t xml:space="preserve"> 75. </w:t>
      </w:r>
      <w:r w:rsidR="001A222F">
        <w:rPr>
          <w:rFonts w:ascii="Arial" w:hAnsi="Arial" w:cs="Arial"/>
          <w:lang w:val="sr-Cyrl-CS"/>
        </w:rPr>
        <w:t>став 2</w:t>
      </w:r>
      <w:r w:rsidR="00D90067">
        <w:rPr>
          <w:rFonts w:ascii="Arial" w:hAnsi="Arial" w:cs="Arial"/>
          <w:lang w:val="sr-Cyrl-CS"/>
        </w:rPr>
        <w:t xml:space="preserve">. </w:t>
      </w:r>
      <w:r>
        <w:rPr>
          <w:rFonts w:ascii="Arial" w:hAnsi="Arial" w:cs="Arial"/>
        </w:rPr>
        <w:t>ЗЈН</w:t>
      </w:r>
      <w:r w:rsidRPr="00BD5C71">
        <w:rPr>
          <w:rFonts w:ascii="Arial" w:hAnsi="Arial" w:cs="Arial"/>
        </w:rPr>
        <w:t xml:space="preserve">, </w:t>
      </w:r>
      <w:r>
        <w:rPr>
          <w:rFonts w:ascii="Arial" w:hAnsi="Arial" w:cs="Arial"/>
        </w:rPr>
        <w:t>(Образац 5);</w:t>
      </w:r>
    </w:p>
    <w:p w:rsidR="0016697E" w:rsidRDefault="00D90067" w:rsidP="009B1A8B">
      <w:pPr>
        <w:numPr>
          <w:ilvl w:val="0"/>
          <w:numId w:val="16"/>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 xml:space="preserve">Образац изјаве </w:t>
      </w:r>
      <w:r w:rsidRPr="00EF4F75">
        <w:rPr>
          <w:rFonts w:ascii="Arial" w:eastAsia="Times New Roman" w:hAnsi="Arial" w:cs="Arial"/>
          <w:color w:val="auto"/>
        </w:rPr>
        <w:t xml:space="preserve">подизвођача </w:t>
      </w:r>
      <w:r w:rsidRPr="00EF4F75">
        <w:rPr>
          <w:rFonts w:ascii="Arial" w:eastAsia="Times New Roman" w:hAnsi="Arial" w:cs="Arial"/>
          <w:color w:val="auto"/>
          <w:lang w:val="sr-Cyrl-CS"/>
        </w:rPr>
        <w:t>о поштовању обавеза из</w:t>
      </w:r>
      <w:r w:rsidRPr="00EF4F75">
        <w:rPr>
          <w:rFonts w:ascii="Arial" w:eastAsia="Times New Roman" w:hAnsi="Arial" w:cs="Arial"/>
          <w:color w:val="auto"/>
        </w:rPr>
        <w:t xml:space="preserve"> </w:t>
      </w:r>
      <w:r w:rsidR="0016697E" w:rsidRPr="00EF4F75">
        <w:rPr>
          <w:rFonts w:ascii="Arial" w:eastAsia="Times New Roman" w:hAnsi="Arial" w:cs="Arial"/>
          <w:color w:val="auto"/>
        </w:rPr>
        <w:t xml:space="preserve"> чл. 75. </w:t>
      </w:r>
      <w:r w:rsidR="001A222F" w:rsidRPr="00EF4F75">
        <w:rPr>
          <w:rFonts w:ascii="Arial" w:eastAsia="Times New Roman" w:hAnsi="Arial" w:cs="Arial"/>
          <w:color w:val="auto"/>
          <w:lang w:val="sr-Cyrl-CS"/>
        </w:rPr>
        <w:t>став</w:t>
      </w:r>
      <w:r w:rsidR="001A222F">
        <w:rPr>
          <w:rFonts w:ascii="Arial" w:eastAsia="Times New Roman" w:hAnsi="Arial" w:cs="Arial"/>
          <w:color w:val="auto"/>
          <w:lang w:val="sr-Cyrl-CS"/>
        </w:rPr>
        <w:t xml:space="preserve"> 2</w:t>
      </w:r>
      <w:r>
        <w:rPr>
          <w:rFonts w:ascii="Arial" w:eastAsia="Times New Roman" w:hAnsi="Arial" w:cs="Arial"/>
          <w:color w:val="auto"/>
          <w:lang w:val="sr-Cyrl-CS"/>
        </w:rPr>
        <w:t xml:space="preserve">. </w:t>
      </w:r>
      <w:r w:rsidR="0016697E">
        <w:rPr>
          <w:rFonts w:ascii="Arial" w:eastAsia="Times New Roman" w:hAnsi="Arial" w:cs="Arial"/>
          <w:color w:val="auto"/>
        </w:rPr>
        <w:t>ЗЈН</w:t>
      </w:r>
      <w:r w:rsidR="0016697E" w:rsidRPr="006F74BD">
        <w:rPr>
          <w:rFonts w:ascii="Arial" w:eastAsia="Times New Roman" w:hAnsi="Arial" w:cs="Arial"/>
          <w:color w:val="auto"/>
        </w:rPr>
        <w:t xml:space="preserve">, </w:t>
      </w:r>
      <w:r w:rsidR="0016697E">
        <w:rPr>
          <w:rFonts w:ascii="Arial" w:eastAsia="Times New Roman" w:hAnsi="Arial" w:cs="Arial"/>
          <w:color w:val="auto"/>
        </w:rPr>
        <w:t>(Образац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D90067" w:rsidRDefault="00D90067" w:rsidP="00DE7DE0">
      <w:pPr>
        <w:rPr>
          <w:rFonts w:ascii="Arial" w:hAnsi="Arial" w:cs="Arial"/>
          <w:b/>
          <w:bCs/>
          <w:lang w:val="ru-RU"/>
        </w:rPr>
      </w:pPr>
    </w:p>
    <w:p w:rsidR="00D90067" w:rsidRDefault="00D90067" w:rsidP="00DE7DE0">
      <w:pPr>
        <w:rPr>
          <w:rFonts w:ascii="Arial" w:hAnsi="Arial" w:cs="Arial"/>
          <w:b/>
          <w:bCs/>
          <w:lang w:val="ru-RU"/>
        </w:rPr>
      </w:pPr>
    </w:p>
    <w:p w:rsidR="00D90067" w:rsidRDefault="00D90067" w:rsidP="00DE7DE0">
      <w:pPr>
        <w:rPr>
          <w:rFonts w:ascii="Arial" w:hAnsi="Arial" w:cs="Arial"/>
          <w:b/>
          <w:bCs/>
          <w:lang w:val="ru-RU"/>
        </w:rPr>
      </w:pPr>
    </w:p>
    <w:p w:rsidR="0024185A" w:rsidRDefault="0024185A" w:rsidP="0016697E">
      <w:pPr>
        <w:ind w:left="720"/>
        <w:jc w:val="right"/>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A81B40" w:rsidRDefault="0016697E" w:rsidP="00A81B40">
      <w:pPr>
        <w:jc w:val="both"/>
        <w:rPr>
          <w:rFonts w:ascii="Arial" w:hAnsi="Arial" w:cs="Arial"/>
          <w:lang w:val="sr-Cyrl-CS"/>
        </w:rPr>
      </w:pPr>
      <w:r>
        <w:rPr>
          <w:rFonts w:ascii="Arial" w:hAnsi="Arial" w:cs="Arial"/>
          <w:iCs/>
        </w:rPr>
        <w:t xml:space="preserve">Понуда бр ________________ од __________________ за јавну набавку услуга </w:t>
      </w:r>
      <w:r w:rsidRPr="002B5B9B">
        <w:rPr>
          <w:rFonts w:ascii="Arial" w:hAnsi="Arial" w:cs="Arial"/>
          <w:bCs/>
        </w:rPr>
        <w:t xml:space="preserve">стручног надзора над извођењем радова на </w:t>
      </w:r>
      <w:r>
        <w:rPr>
          <w:rFonts w:ascii="Arial" w:hAnsi="Arial" w:cs="Arial"/>
          <w:bCs/>
        </w:rPr>
        <w:t>изградњи фекалне канализације</w:t>
      </w:r>
      <w:r w:rsidRPr="002B5B9B">
        <w:rPr>
          <w:rFonts w:ascii="Arial" w:hAnsi="Arial" w:cs="Arial"/>
          <w:bCs/>
        </w:rPr>
        <w:t xml:space="preserve"> </w:t>
      </w:r>
      <w:r w:rsidR="00A81B40">
        <w:rPr>
          <w:rFonts w:ascii="Arial" w:hAnsi="Arial" w:cs="Arial"/>
          <w:bCs/>
        </w:rPr>
        <w:t xml:space="preserve">у </w:t>
      </w:r>
      <w:r w:rsidRPr="002B5B9B">
        <w:rPr>
          <w:rFonts w:ascii="Arial" w:hAnsi="Arial" w:cs="Arial"/>
          <w:bCs/>
        </w:rPr>
        <w:t>Баточин</w:t>
      </w:r>
      <w:r w:rsidR="00A81B40">
        <w:rPr>
          <w:rFonts w:ascii="Arial" w:hAnsi="Arial" w:cs="Arial"/>
          <w:bCs/>
        </w:rPr>
        <w:t>и</w:t>
      </w:r>
      <w:r>
        <w:rPr>
          <w:rFonts w:ascii="Arial" w:hAnsi="Arial" w:cs="Arial"/>
          <w:iCs/>
        </w:rPr>
        <w:t>,</w:t>
      </w:r>
      <w:r w:rsidR="00A81B40">
        <w:rPr>
          <w:rFonts w:ascii="Arial" w:hAnsi="Arial" w:cs="Arial"/>
          <w:iCs/>
        </w:rPr>
        <w:t xml:space="preserve"> </w:t>
      </w:r>
      <w:r w:rsidR="00A81B40" w:rsidRPr="00A81B40">
        <w:rPr>
          <w:rFonts w:ascii="Arial" w:hAnsi="Arial" w:cs="Arial"/>
        </w:rPr>
        <w:t xml:space="preserve">интерни број </w:t>
      </w:r>
      <w:r w:rsidR="0014126D">
        <w:rPr>
          <w:rFonts w:ascii="Arial" w:hAnsi="Arial" w:cs="Arial"/>
          <w:lang w:val="sr-Cyrl-CS"/>
        </w:rPr>
        <w:t>ЈН</w:t>
      </w:r>
      <w:r w:rsidR="008A3F36">
        <w:rPr>
          <w:rFonts w:ascii="Arial" w:hAnsi="Arial" w:cs="Arial"/>
          <w:lang w:val="sr-Cyrl-CS"/>
        </w:rPr>
        <w:t>В</w:t>
      </w:r>
      <w:r w:rsidR="0014126D">
        <w:rPr>
          <w:rFonts w:ascii="Arial" w:hAnsi="Arial" w:cs="Arial"/>
          <w:lang w:val="sr-Cyrl-CS"/>
        </w:rPr>
        <w:t>В</w:t>
      </w:r>
      <w:r w:rsidR="00A81B40" w:rsidRPr="00A81B40">
        <w:rPr>
          <w:rFonts w:ascii="Arial" w:hAnsi="Arial" w:cs="Arial"/>
          <w:lang w:val="sr-Cyrl-CS"/>
        </w:rPr>
        <w:t xml:space="preserve"> </w:t>
      </w:r>
      <w:r w:rsidR="008A3F36">
        <w:rPr>
          <w:rFonts w:ascii="Arial" w:hAnsi="Arial" w:cs="Arial"/>
          <w:lang w:val="sr-Cyrl-CS"/>
        </w:rPr>
        <w:t>1</w:t>
      </w:r>
      <w:r w:rsidR="00B3518C">
        <w:rPr>
          <w:rFonts w:ascii="Arial" w:hAnsi="Arial" w:cs="Arial"/>
          <w:lang w:val="sr-Cyrl-CS"/>
        </w:rPr>
        <w:t>3</w:t>
      </w:r>
      <w:r w:rsidR="0014126D">
        <w:rPr>
          <w:rFonts w:ascii="Arial" w:hAnsi="Arial" w:cs="Arial"/>
          <w:lang w:val="sr-Cyrl-CS"/>
        </w:rPr>
        <w:t>/</w:t>
      </w:r>
      <w:r w:rsidR="008A3F36">
        <w:rPr>
          <w:rFonts w:ascii="Arial" w:hAnsi="Arial" w:cs="Arial"/>
          <w:lang w:val="sr-Cyrl-CS"/>
        </w:rPr>
        <w:t>2018</w:t>
      </w:r>
      <w:r w:rsidR="00A81B40" w:rsidRPr="00A81B40">
        <w:rPr>
          <w:rFonts w:ascii="Arial" w:hAnsi="Arial" w:cs="Arial"/>
          <w:lang w:val="sr-Cyrl-CS"/>
        </w:rPr>
        <w:t xml:space="preserve">, </w:t>
      </w:r>
      <w:r w:rsidR="00A81B40" w:rsidRPr="00A81B40">
        <w:rPr>
          <w:rFonts w:ascii="Arial" w:hAnsi="Arial" w:cs="Arial"/>
          <w:lang w:val="ru-RU"/>
        </w:rPr>
        <w:t>наведене у Плану јавних набавки под бројем 1.</w:t>
      </w:r>
      <w:r w:rsidR="00A81B40">
        <w:rPr>
          <w:rFonts w:ascii="Arial" w:hAnsi="Arial" w:cs="Arial"/>
          <w:lang w:val="ru-RU"/>
        </w:rPr>
        <w:t>2</w:t>
      </w:r>
      <w:r w:rsidR="00A81B40" w:rsidRPr="00A81B40">
        <w:rPr>
          <w:rFonts w:ascii="Arial" w:hAnsi="Arial" w:cs="Arial"/>
          <w:lang w:val="ru-RU"/>
        </w:rPr>
        <w:t>.</w:t>
      </w:r>
      <w:r w:rsidR="008A3F36">
        <w:rPr>
          <w:rFonts w:ascii="Arial" w:hAnsi="Arial" w:cs="Arial"/>
          <w:lang w:val="ru-RU"/>
        </w:rPr>
        <w:t>13/18</w:t>
      </w:r>
      <w:r w:rsidR="00A81B40" w:rsidRPr="00A81B40">
        <w:rPr>
          <w:rFonts w:ascii="Arial" w:hAnsi="Arial" w:cs="Arial"/>
          <w:lang w:val="ru-RU"/>
        </w:rPr>
        <w:t xml:space="preserve">  </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tblInd w:w="-15" w:type="dxa"/>
        <w:tblLayout w:type="fixed"/>
        <w:tblLook w:val="0000"/>
      </w:tblPr>
      <w:tblGrid>
        <w:gridCol w:w="4621"/>
        <w:gridCol w:w="4650"/>
      </w:tblGrid>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C96A16">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tblInd w:w="-15" w:type="dxa"/>
        <w:tblLayout w:type="fixed"/>
        <w:tblLook w:val="0000"/>
      </w:tblPr>
      <w:tblGrid>
        <w:gridCol w:w="9272"/>
      </w:tblGrid>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C96A16">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Pr="00161375" w:rsidRDefault="0016697E" w:rsidP="0016697E">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E52B42" w:rsidRDefault="00E52B42"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E52B42" w:rsidRDefault="0016697E" w:rsidP="00E52B42">
      <w:pPr>
        <w:pStyle w:val="ListParagraph"/>
        <w:numPr>
          <w:ilvl w:val="0"/>
          <w:numId w:val="25"/>
        </w:numPr>
        <w:tabs>
          <w:tab w:val="left" w:pos="360"/>
        </w:tabs>
        <w:spacing w:line="240" w:lineRule="auto"/>
        <w:jc w:val="both"/>
        <w:rPr>
          <w:rFonts w:ascii="Arial" w:hAnsi="Arial" w:cs="Arial"/>
          <w:bCs/>
        </w:rPr>
      </w:pPr>
      <w:r w:rsidRPr="00E52B42">
        <w:rPr>
          <w:rFonts w:ascii="Arial" w:eastAsia="TimesNewRomanPSMT" w:hAnsi="Arial" w:cs="Arial"/>
          <w:b/>
          <w:bCs/>
        </w:rPr>
        <w:t>ОПИС ПРЕДМЕТА НАБАВКЕ</w:t>
      </w:r>
      <w:r w:rsidRPr="00E52B42">
        <w:rPr>
          <w:rFonts w:ascii="Arial" w:eastAsia="TimesNewRomanPSMT" w:hAnsi="Arial" w:cs="Arial"/>
          <w:b/>
          <w:bCs/>
          <w:lang w:val="sr-Cyrl-CS"/>
        </w:rPr>
        <w:t xml:space="preserve">: </w:t>
      </w:r>
      <w:r w:rsidRPr="00E52B42">
        <w:rPr>
          <w:rFonts w:ascii="Arial" w:hAnsi="Arial" w:cs="Arial"/>
          <w:iCs/>
          <w:lang w:val="sr-Cyrl-CS"/>
        </w:rPr>
        <w:t>Н</w:t>
      </w:r>
      <w:r w:rsidRPr="00E52B42">
        <w:rPr>
          <w:rFonts w:ascii="Arial" w:hAnsi="Arial" w:cs="Arial"/>
          <w:iCs/>
        </w:rPr>
        <w:t>абавк</w:t>
      </w:r>
      <w:r w:rsidRPr="00E52B42">
        <w:rPr>
          <w:rFonts w:ascii="Arial" w:hAnsi="Arial" w:cs="Arial"/>
          <w:iCs/>
          <w:lang w:val="sr-Cyrl-CS"/>
        </w:rPr>
        <w:t>а</w:t>
      </w:r>
      <w:r w:rsidRPr="00E52B42">
        <w:rPr>
          <w:rFonts w:ascii="Arial" w:hAnsi="Arial" w:cs="Arial"/>
          <w:iCs/>
        </w:rPr>
        <w:t xml:space="preserve"> услуга </w:t>
      </w:r>
      <w:r w:rsidR="006F6F85" w:rsidRPr="00E52B42">
        <w:rPr>
          <w:rFonts w:ascii="Arial" w:hAnsi="Arial" w:cs="Arial"/>
          <w:bCs/>
        </w:rPr>
        <w:t>стручног надзора над извођењем радова на изградњи фекалне канализације у Баточини</w:t>
      </w:r>
      <w:r w:rsidR="006F6F85" w:rsidRPr="00E52B42">
        <w:rPr>
          <w:rFonts w:ascii="Arial" w:hAnsi="Arial" w:cs="Arial"/>
          <w:iCs/>
        </w:rPr>
        <w:t xml:space="preserve">, </w:t>
      </w:r>
      <w:r w:rsidR="006F6F85" w:rsidRPr="00E52B42">
        <w:rPr>
          <w:rFonts w:ascii="Arial" w:hAnsi="Arial" w:cs="Arial"/>
        </w:rPr>
        <w:t xml:space="preserve">интерни број </w:t>
      </w:r>
      <w:r w:rsidR="006F6F85" w:rsidRPr="00E52B42">
        <w:rPr>
          <w:rFonts w:ascii="Arial" w:hAnsi="Arial" w:cs="Arial"/>
          <w:lang w:val="sr-Cyrl-CS"/>
        </w:rPr>
        <w:t>ЈН</w:t>
      </w:r>
      <w:r w:rsidR="008A3F36" w:rsidRPr="00E52B42">
        <w:rPr>
          <w:rFonts w:ascii="Arial" w:hAnsi="Arial" w:cs="Arial"/>
          <w:lang w:val="sr-Cyrl-CS"/>
        </w:rPr>
        <w:t>В</w:t>
      </w:r>
      <w:r w:rsidR="006F6F85" w:rsidRPr="00E52B42">
        <w:rPr>
          <w:rFonts w:ascii="Arial" w:hAnsi="Arial" w:cs="Arial"/>
          <w:lang w:val="sr-Cyrl-CS"/>
        </w:rPr>
        <w:t xml:space="preserve">В  </w:t>
      </w:r>
      <w:r w:rsidR="008A3F36" w:rsidRPr="00E52B42">
        <w:rPr>
          <w:rFonts w:ascii="Arial" w:hAnsi="Arial" w:cs="Arial"/>
          <w:lang w:val="sr-Cyrl-CS"/>
        </w:rPr>
        <w:t>1</w:t>
      </w:r>
      <w:r w:rsidR="00B3518C" w:rsidRPr="00E52B42">
        <w:rPr>
          <w:rFonts w:ascii="Arial" w:hAnsi="Arial" w:cs="Arial"/>
          <w:lang w:val="sr-Cyrl-CS"/>
        </w:rPr>
        <w:t>3</w:t>
      </w:r>
      <w:r w:rsidR="008A3F36" w:rsidRPr="00E52B42">
        <w:rPr>
          <w:rFonts w:ascii="Arial" w:hAnsi="Arial" w:cs="Arial"/>
          <w:lang w:val="sr-Cyrl-CS"/>
        </w:rPr>
        <w:t>/2018</w:t>
      </w:r>
      <w:r w:rsidR="006F6F85" w:rsidRPr="00E52B42">
        <w:rPr>
          <w:rFonts w:ascii="Arial" w:hAnsi="Arial" w:cs="Arial"/>
          <w:lang w:val="sr-Cyrl-CS"/>
        </w:rPr>
        <w:t xml:space="preserve">, </w:t>
      </w:r>
      <w:r w:rsidR="006F6F85" w:rsidRPr="00E52B42">
        <w:rPr>
          <w:rFonts w:ascii="Arial" w:hAnsi="Arial" w:cs="Arial"/>
          <w:lang w:val="ru-RU"/>
        </w:rPr>
        <w:t xml:space="preserve">наведене у Плану </w:t>
      </w:r>
      <w:r w:rsidR="0014126D" w:rsidRPr="00E52B42">
        <w:rPr>
          <w:rFonts w:ascii="Arial" w:hAnsi="Arial" w:cs="Arial"/>
          <w:lang w:val="ru-RU"/>
        </w:rPr>
        <w:t>јавних набавки под бројем 1.2.</w:t>
      </w:r>
      <w:r w:rsidR="008A3F36" w:rsidRPr="00E52B42">
        <w:rPr>
          <w:rFonts w:ascii="Arial" w:hAnsi="Arial" w:cs="Arial"/>
          <w:lang w:val="ru-RU"/>
        </w:rPr>
        <w:t>13/18</w:t>
      </w:r>
      <w:r w:rsidR="006F6F85" w:rsidRPr="00E52B42">
        <w:rPr>
          <w:rFonts w:ascii="Arial" w:hAnsi="Arial" w:cs="Arial"/>
          <w:lang w:val="ru-RU"/>
        </w:rPr>
        <w:t xml:space="preserve"> </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jc w:val="center"/>
        <w:tblInd w:w="308" w:type="dxa"/>
        <w:tblLayout w:type="fixed"/>
        <w:tblLook w:val="0000"/>
      </w:tblPr>
      <w:tblGrid>
        <w:gridCol w:w="5250"/>
        <w:gridCol w:w="3365"/>
      </w:tblGrid>
      <w:tr w:rsidR="001A222F" w:rsidTr="00D90067">
        <w:trPr>
          <w:jc w:val="center"/>
        </w:trPr>
        <w:tc>
          <w:tcPr>
            <w:tcW w:w="5250" w:type="dxa"/>
            <w:tcBorders>
              <w:top w:val="single" w:sz="4" w:space="0" w:color="000000"/>
              <w:left w:val="single" w:sz="4" w:space="0" w:color="000000"/>
              <w:bottom w:val="single" w:sz="4" w:space="0" w:color="000000"/>
            </w:tcBorders>
            <w:shd w:val="clear" w:color="auto" w:fill="auto"/>
          </w:tcPr>
          <w:p w:rsidR="001A222F" w:rsidRPr="008E4F9F" w:rsidRDefault="001A222F" w:rsidP="00E52B42">
            <w:pPr>
              <w:rPr>
                <w:rFonts w:ascii="Arial" w:eastAsia="TimesNewRomanPSMT" w:hAnsi="Arial" w:cs="Arial"/>
                <w:bCs/>
              </w:rPr>
            </w:pPr>
            <w:r>
              <w:rPr>
                <w:rFonts w:ascii="Arial" w:eastAsia="TimesNewRomanPSMT" w:hAnsi="Arial" w:cs="Arial"/>
                <w:bCs/>
              </w:rPr>
              <w:t xml:space="preserve">Укупна цена </w:t>
            </w:r>
            <w:r w:rsidRPr="008E4F9F">
              <w:rPr>
                <w:rFonts w:ascii="Arial" w:hAnsi="Arial" w:cs="Arial"/>
                <w:lang w:val="sr-Cyrl-CS"/>
              </w:rPr>
              <w:t>без ПДВ-а</w:t>
            </w:r>
          </w:p>
          <w:p w:rsidR="001A222F" w:rsidRDefault="001A222F" w:rsidP="00E52B4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222F" w:rsidRDefault="001A222F" w:rsidP="00E52B42">
            <w:pPr>
              <w:snapToGrid w:val="0"/>
              <w:rPr>
                <w:rFonts w:ascii="Arial" w:eastAsia="TimesNewRomanPSMT" w:hAnsi="Arial" w:cs="Arial"/>
                <w:bCs/>
                <w:color w:val="FF0000"/>
                <w:lang w:val="ru-RU"/>
              </w:rPr>
            </w:pPr>
          </w:p>
          <w:p w:rsidR="001A222F" w:rsidRDefault="001A222F" w:rsidP="00E52B42">
            <w:pPr>
              <w:rPr>
                <w:rFonts w:ascii="Arial" w:eastAsia="TimesNewRomanPSMT" w:hAnsi="Arial" w:cs="Arial"/>
                <w:bCs/>
                <w:color w:val="FF0000"/>
                <w:lang w:val="ru-RU"/>
              </w:rPr>
            </w:pPr>
          </w:p>
        </w:tc>
      </w:tr>
      <w:tr w:rsidR="001A222F" w:rsidTr="00D90067">
        <w:trPr>
          <w:jc w:val="center"/>
        </w:trPr>
        <w:tc>
          <w:tcPr>
            <w:tcW w:w="5250" w:type="dxa"/>
            <w:tcBorders>
              <w:top w:val="single" w:sz="4" w:space="0" w:color="000000"/>
              <w:left w:val="single" w:sz="4" w:space="0" w:color="000000"/>
              <w:bottom w:val="single" w:sz="4" w:space="0" w:color="000000"/>
            </w:tcBorders>
            <w:shd w:val="clear" w:color="auto" w:fill="auto"/>
            <w:vAlign w:val="center"/>
          </w:tcPr>
          <w:p w:rsidR="001A222F" w:rsidRDefault="001A222F" w:rsidP="00E52B42">
            <w:pPr>
              <w:snapToGrid w:val="0"/>
              <w:rPr>
                <w:rFonts w:ascii="Arial" w:eastAsia="TimesNewRomanPSMT" w:hAnsi="Arial" w:cs="Arial"/>
                <w:bCs/>
                <w:lang w:val="ru-RU"/>
              </w:rPr>
            </w:pPr>
            <w:r>
              <w:rPr>
                <w:rFonts w:ascii="Arial" w:eastAsia="TimesNewRomanPSMT" w:hAnsi="Arial" w:cs="Arial"/>
                <w:bCs/>
                <w:lang w:val="ru-RU"/>
              </w:rPr>
              <w:t>Понуђач је у систему пдв-а</w:t>
            </w:r>
          </w:p>
          <w:p w:rsidR="001A222F" w:rsidRDefault="001A222F" w:rsidP="00E52B42">
            <w:pPr>
              <w:snapToGrid w:val="0"/>
              <w:rPr>
                <w:rFonts w:ascii="Arial" w:eastAsia="TimesNewRomanPSMT" w:hAnsi="Arial" w:cs="Arial"/>
                <w:bCs/>
                <w:lang w:val="ru-RU"/>
              </w:rPr>
            </w:pPr>
            <w:r>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222F" w:rsidRPr="00C31304" w:rsidRDefault="001A222F" w:rsidP="00E52B42">
            <w:pPr>
              <w:snapToGrid w:val="0"/>
              <w:rPr>
                <w:rFonts w:ascii="Arial" w:eastAsia="TimesNewRomanPSMT" w:hAnsi="Arial" w:cs="Arial"/>
                <w:b/>
                <w:bCs/>
                <w:lang w:val="ru-RU"/>
              </w:rPr>
            </w:pPr>
            <w:r>
              <w:rPr>
                <w:rFonts w:ascii="Arial" w:eastAsia="TimesNewRomanPSMT" w:hAnsi="Arial" w:cs="Arial"/>
                <w:b/>
                <w:bCs/>
                <w:lang w:val="ru-RU"/>
              </w:rPr>
              <w:t>Да  /  Не</w:t>
            </w:r>
          </w:p>
        </w:tc>
      </w:tr>
      <w:tr w:rsidR="001A222F" w:rsidTr="00D90067">
        <w:trPr>
          <w:jc w:val="center"/>
        </w:trPr>
        <w:tc>
          <w:tcPr>
            <w:tcW w:w="5250" w:type="dxa"/>
            <w:tcBorders>
              <w:top w:val="single" w:sz="4" w:space="0" w:color="000000"/>
              <w:left w:val="single" w:sz="4" w:space="0" w:color="000000"/>
              <w:bottom w:val="single" w:sz="4" w:space="0" w:color="000000"/>
            </w:tcBorders>
            <w:shd w:val="clear" w:color="auto" w:fill="auto"/>
            <w:vAlign w:val="center"/>
          </w:tcPr>
          <w:p w:rsidR="001A222F" w:rsidRPr="008E4F9F" w:rsidRDefault="001A222F" w:rsidP="00E52B42">
            <w:pPr>
              <w:rPr>
                <w:rFonts w:ascii="Arial" w:eastAsia="TimesNewRomanPSMT" w:hAnsi="Arial" w:cs="Arial"/>
                <w:bCs/>
              </w:rPr>
            </w:pPr>
            <w:r>
              <w:rPr>
                <w:rFonts w:ascii="Arial" w:eastAsia="TimesNewRomanPSMT" w:hAnsi="Arial" w:cs="Arial"/>
                <w:bCs/>
              </w:rPr>
              <w:t>Укупна цена са</w:t>
            </w:r>
            <w:r w:rsidRPr="008E4F9F">
              <w:rPr>
                <w:rFonts w:ascii="Arial" w:hAnsi="Arial" w:cs="Arial"/>
                <w:lang w:val="sr-Cyrl-CS"/>
              </w:rPr>
              <w:t xml:space="preserve"> ПДВ-</w:t>
            </w:r>
            <w:r>
              <w:rPr>
                <w:rFonts w:ascii="Arial" w:hAnsi="Arial" w:cs="Arial"/>
                <w:lang w:val="sr-Cyrl-CS"/>
              </w:rPr>
              <w:t>ом</w:t>
            </w:r>
          </w:p>
          <w:p w:rsidR="001A222F" w:rsidRDefault="001A222F" w:rsidP="00E52B4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222F" w:rsidRPr="00C31304" w:rsidRDefault="001A222F" w:rsidP="00E52B42">
            <w:pPr>
              <w:snapToGrid w:val="0"/>
              <w:rPr>
                <w:rFonts w:ascii="Arial" w:eastAsia="TimesNewRomanPSMT" w:hAnsi="Arial" w:cs="Arial"/>
                <w:b/>
                <w:bCs/>
                <w:lang w:val="ru-RU"/>
              </w:rPr>
            </w:pPr>
          </w:p>
        </w:tc>
      </w:tr>
      <w:tr w:rsidR="001A222F" w:rsidTr="00D90067">
        <w:trPr>
          <w:jc w:val="center"/>
        </w:trPr>
        <w:tc>
          <w:tcPr>
            <w:tcW w:w="5250" w:type="dxa"/>
            <w:tcBorders>
              <w:top w:val="single" w:sz="4" w:space="0" w:color="000000"/>
              <w:left w:val="single" w:sz="4" w:space="0" w:color="000000"/>
              <w:bottom w:val="single" w:sz="4" w:space="0" w:color="000000"/>
            </w:tcBorders>
            <w:shd w:val="clear" w:color="auto" w:fill="auto"/>
            <w:vAlign w:val="center"/>
          </w:tcPr>
          <w:p w:rsidR="001A222F" w:rsidRDefault="001A222F" w:rsidP="00E52B42">
            <w:pPr>
              <w:snapToGrid w:val="0"/>
              <w:rPr>
                <w:rFonts w:ascii="Arial" w:eastAsia="TimesNewRomanPSMT" w:hAnsi="Arial" w:cs="Arial"/>
                <w:bCs/>
                <w:lang w:val="ru-RU"/>
              </w:rPr>
            </w:pPr>
            <w:r>
              <w:rPr>
                <w:rFonts w:ascii="Arial" w:eastAsia="TimesNewRomanPSMT" w:hAnsi="Arial" w:cs="Arial"/>
                <w:bCs/>
                <w:lang w:val="ru-RU"/>
              </w:rPr>
              <w:t>Рок плаћања</w:t>
            </w:r>
          </w:p>
          <w:p w:rsidR="001A222F" w:rsidRDefault="001A222F" w:rsidP="00E52B4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222F" w:rsidRPr="00C31304" w:rsidRDefault="001A222F" w:rsidP="00E52B42">
            <w:pPr>
              <w:snapToGrid w:val="0"/>
              <w:rPr>
                <w:rFonts w:ascii="Arial" w:eastAsia="TimesNewRomanPSMT" w:hAnsi="Arial" w:cs="Arial"/>
                <w:b/>
                <w:bCs/>
                <w:lang w:val="ru-RU"/>
              </w:rPr>
            </w:pPr>
            <w:r w:rsidRPr="00C31304">
              <w:rPr>
                <w:rFonts w:ascii="Arial" w:eastAsia="TimesNewRomanPSMT" w:hAnsi="Arial" w:cs="Arial"/>
                <w:b/>
                <w:bCs/>
                <w:lang w:val="ru-RU"/>
              </w:rPr>
              <w:t>45 дана</w:t>
            </w:r>
            <w:r w:rsidR="00E52B42">
              <w:rPr>
                <w:rFonts w:ascii="Arial" w:eastAsia="TimesNewRomanPSMT" w:hAnsi="Arial" w:cs="Arial"/>
                <w:b/>
                <w:bCs/>
                <w:lang w:val="ru-RU"/>
              </w:rPr>
              <w:t xml:space="preserve"> од дана регистровања рачуна за извршене услуге</w:t>
            </w:r>
          </w:p>
        </w:tc>
      </w:tr>
      <w:tr w:rsidR="001A222F" w:rsidTr="00D90067">
        <w:trPr>
          <w:jc w:val="center"/>
        </w:trPr>
        <w:tc>
          <w:tcPr>
            <w:tcW w:w="5250" w:type="dxa"/>
            <w:tcBorders>
              <w:top w:val="single" w:sz="4" w:space="0" w:color="000000"/>
              <w:left w:val="single" w:sz="4" w:space="0" w:color="000000"/>
              <w:bottom w:val="single" w:sz="4" w:space="0" w:color="000000"/>
            </w:tcBorders>
            <w:shd w:val="clear" w:color="auto" w:fill="auto"/>
            <w:vAlign w:val="center"/>
          </w:tcPr>
          <w:p w:rsidR="001A222F" w:rsidRDefault="001A222F" w:rsidP="00E52B42">
            <w:pPr>
              <w:rPr>
                <w:rFonts w:ascii="Arial" w:eastAsia="TimesNewRomanPSMT" w:hAnsi="Arial" w:cs="Arial"/>
                <w:bCs/>
                <w:lang w:val="ru-RU"/>
              </w:rPr>
            </w:pPr>
            <w:r>
              <w:rPr>
                <w:rFonts w:ascii="Arial" w:eastAsia="TimesNewRomanPSMT" w:hAnsi="Arial" w:cs="Arial"/>
                <w:bCs/>
                <w:lang w:val="ru-RU"/>
              </w:rPr>
              <w:t>Рок важења понуде (не краћи од 30 дана)</w:t>
            </w:r>
          </w:p>
          <w:p w:rsidR="001A222F" w:rsidRDefault="001A222F" w:rsidP="00E52B4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222F" w:rsidRDefault="001A222F" w:rsidP="00E52B42">
            <w:pPr>
              <w:snapToGrid w:val="0"/>
              <w:rPr>
                <w:rFonts w:ascii="Arial" w:eastAsia="TimesNewRomanPSMT" w:hAnsi="Arial" w:cs="Arial"/>
                <w:bCs/>
                <w:lang w:val="ru-RU"/>
              </w:rPr>
            </w:pPr>
          </w:p>
        </w:tc>
      </w:tr>
    </w:tbl>
    <w:p w:rsidR="0016697E" w:rsidRDefault="0016697E" w:rsidP="0016697E">
      <w:pPr>
        <w:ind w:left="720" w:firstLine="720"/>
        <w:jc w:val="both"/>
        <w:rPr>
          <w:lang w:val="sr-Cyrl-CS"/>
        </w:rPr>
      </w:pPr>
    </w:p>
    <w:p w:rsidR="0016697E" w:rsidRDefault="0016697E" w:rsidP="0016697E">
      <w:pPr>
        <w:ind w:left="720" w:firstLine="720"/>
        <w:jc w:val="both"/>
        <w:rPr>
          <w:lang w:val="sr-Cyrl-CS"/>
        </w:rPr>
      </w:pPr>
    </w:p>
    <w:p w:rsidR="0016697E" w:rsidRPr="00E52A47" w:rsidRDefault="0016697E" w:rsidP="0016697E">
      <w:pPr>
        <w:ind w:left="720" w:firstLine="720"/>
        <w:jc w:val="both"/>
        <w:rPr>
          <w:lang w:val="sr-Cyrl-CS"/>
        </w:rPr>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М. П.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16697E" w:rsidRDefault="0016697E" w:rsidP="001669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16697E" w:rsidRDefault="0016697E" w:rsidP="0016697E">
      <w:pPr>
        <w:jc w:val="both"/>
        <w:rPr>
          <w:rFonts w:ascii="Arial" w:hAnsi="Arial" w:cs="Arial"/>
          <w:i/>
          <w:iCs/>
        </w:rPr>
      </w:pPr>
      <w:r>
        <w:rPr>
          <w:rFonts w:ascii="Arial" w:hAnsi="Arial" w:cs="Arial"/>
          <w:i/>
          <w:iCs/>
        </w:rPr>
        <w:t xml:space="preserve">Образац понуде понуђач мора да попуни, овери печатом и потпише, чиме </w:t>
      </w:r>
      <w:r>
        <w:rPr>
          <w:rFonts w:ascii="Arial" w:hAnsi="Arial" w:cs="Arial"/>
          <w:i/>
          <w:iCs/>
          <w:lang w:val="sr-Cyrl-CS"/>
        </w:rPr>
        <w:t>п</w:t>
      </w:r>
      <w:r>
        <w:rPr>
          <w:rFonts w:ascii="Arial" w:hAnsi="Arial" w:cs="Arial"/>
          <w:i/>
          <w:iCs/>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16697E" w:rsidRDefault="0016697E" w:rsidP="0016697E">
      <w:pPr>
        <w:jc w:val="both"/>
        <w:rPr>
          <w:rFonts w:ascii="Arial" w:hAnsi="Arial" w:cs="Arial"/>
          <w:i/>
          <w:iCs/>
        </w:rPr>
      </w:pPr>
      <w:r>
        <w:rPr>
          <w:rFonts w:ascii="Arial" w:hAnsi="Arial" w:cs="Arial"/>
          <w:i/>
          <w:iCs/>
        </w:rPr>
        <w:t>Уколико је предмет јавне набавке обликован у више партија, понуђачи ће попуњавати образац понуде за сваку партију посебно.</w:t>
      </w:r>
    </w:p>
    <w:p w:rsidR="0016697E" w:rsidRDefault="0016697E" w:rsidP="0016697E">
      <w:pPr>
        <w:jc w:val="both"/>
        <w:rPr>
          <w:rFonts w:eastAsia="TimesNewRomanPSMT"/>
          <w:bCs/>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4126D" w:rsidRDefault="0014126D" w:rsidP="00DE7DE0">
      <w:pPr>
        <w:rPr>
          <w:rFonts w:ascii="Arial" w:hAnsi="Arial" w:cs="Arial"/>
          <w:b/>
          <w:bCs/>
          <w:lang w:val="ru-RU"/>
        </w:rPr>
      </w:pPr>
    </w:p>
    <w:p w:rsidR="0014126D" w:rsidRDefault="0014126D" w:rsidP="00DE7DE0">
      <w:pPr>
        <w:rPr>
          <w:rFonts w:ascii="Arial" w:hAnsi="Arial" w:cs="Arial"/>
          <w:b/>
          <w:bCs/>
          <w:lang w:val="ru-RU"/>
        </w:rPr>
      </w:pPr>
    </w:p>
    <w:p w:rsidR="001A222F" w:rsidRDefault="001A222F" w:rsidP="00DE7DE0">
      <w:pPr>
        <w:rPr>
          <w:rFonts w:ascii="Arial" w:hAnsi="Arial" w:cs="Arial"/>
          <w:b/>
          <w:bCs/>
          <w:lang w:val="ru-RU"/>
        </w:rPr>
      </w:pPr>
    </w:p>
    <w:p w:rsidR="001A222F" w:rsidRDefault="001A222F" w:rsidP="00DE7DE0">
      <w:pPr>
        <w:rPr>
          <w:rFonts w:ascii="Arial" w:hAnsi="Arial" w:cs="Arial"/>
          <w:b/>
          <w:bCs/>
          <w:lang w:val="ru-RU"/>
        </w:rPr>
      </w:pPr>
    </w:p>
    <w:p w:rsidR="001A222F" w:rsidRDefault="001A222F" w:rsidP="00DE7DE0">
      <w:pPr>
        <w:rPr>
          <w:rFonts w:ascii="Arial" w:hAnsi="Arial" w:cs="Arial"/>
          <w:b/>
          <w:bCs/>
          <w:lang w:val="ru-RU"/>
        </w:rPr>
      </w:pPr>
    </w:p>
    <w:p w:rsidR="00161375" w:rsidRDefault="0016137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6F6F85">
      <w:pPr>
        <w:jc w:val="right"/>
        <w:rPr>
          <w:rFonts w:ascii="Arial" w:hAnsi="Arial" w:cs="Arial"/>
          <w:b/>
          <w:bCs/>
          <w:i/>
          <w:iCs/>
          <w:sz w:val="28"/>
          <w:szCs w:val="28"/>
        </w:rPr>
      </w:pPr>
      <w:r>
        <w:rPr>
          <w:rFonts w:ascii="Arial" w:hAnsi="Arial" w:cs="Arial"/>
          <w:b/>
          <w:bCs/>
          <w:i/>
          <w:iCs/>
          <w:sz w:val="28"/>
          <w:szCs w:val="28"/>
        </w:rPr>
        <w:t>(ОБРАЗАЦ 2)</w:t>
      </w:r>
    </w:p>
    <w:p w:rsidR="006F6F85" w:rsidRDefault="006F6F85" w:rsidP="006F6F85">
      <w:pPr>
        <w:jc w:val="right"/>
        <w:rPr>
          <w:rFonts w:ascii="Arial" w:hAnsi="Arial" w:cs="Arial"/>
          <w:b/>
          <w:bCs/>
          <w:i/>
          <w:iCs/>
          <w:sz w:val="28"/>
          <w:szCs w:val="28"/>
        </w:rPr>
      </w:pPr>
    </w:p>
    <w:p w:rsidR="001A222F" w:rsidRDefault="001A222F" w:rsidP="001A222F">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1A222F" w:rsidRDefault="001A222F" w:rsidP="001A222F">
      <w:pPr>
        <w:jc w:val="both"/>
        <w:rPr>
          <w:rFonts w:ascii="Arial" w:hAnsi="Arial" w:cs="Arial"/>
        </w:rPr>
      </w:pPr>
    </w:p>
    <w:p w:rsidR="001A222F" w:rsidRPr="0006582C" w:rsidRDefault="001A222F" w:rsidP="001A222F">
      <w:pPr>
        <w:jc w:val="both"/>
        <w:rPr>
          <w:rFonts w:ascii="Arial" w:hAnsi="Arial" w:cs="Arial"/>
        </w:rPr>
      </w:pPr>
    </w:p>
    <w:p w:rsidR="001A222F" w:rsidRDefault="001A222F" w:rsidP="001A222F">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1A222F" w:rsidRDefault="001A222F" w:rsidP="001A222F">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1A222F" w:rsidRDefault="001A222F" w:rsidP="001A222F">
      <w:pPr>
        <w:pStyle w:val="ListParagraph"/>
        <w:tabs>
          <w:tab w:val="left" w:pos="680"/>
        </w:tabs>
        <w:ind w:left="0"/>
        <w:jc w:val="both"/>
        <w:rPr>
          <w:rFonts w:ascii="Arial" w:eastAsia="TimesNewRomanPSMT" w:hAnsi="Arial" w:cs="Arial"/>
          <w:bCs/>
          <w:lang w:val="ru-RU"/>
        </w:rPr>
      </w:pPr>
    </w:p>
    <w:p w:rsidR="001A222F" w:rsidRDefault="001A222F" w:rsidP="001A222F">
      <w:pPr>
        <w:jc w:val="both"/>
        <w:rPr>
          <w:rFonts w:ascii="Arial" w:hAnsi="Arial" w:cs="Arial"/>
          <w:b/>
          <w:lang w:val="sr-Cyrl-CS"/>
        </w:rPr>
      </w:pPr>
      <w:r>
        <w:rPr>
          <w:rFonts w:ascii="Arial" w:eastAsia="TimesNewRomanPSMT" w:hAnsi="Arial" w:cs="Arial"/>
          <w:bCs/>
          <w:lang w:val="ru-RU"/>
        </w:rPr>
        <w:t xml:space="preserve">за јавну набавку интерног броја </w:t>
      </w:r>
      <w:r w:rsidR="00B3518C">
        <w:rPr>
          <w:rFonts w:ascii="Arial" w:eastAsia="TimesNewRomanPSMT" w:hAnsi="Arial" w:cs="Arial"/>
          <w:bCs/>
          <w:lang w:val="ru-RU"/>
        </w:rPr>
        <w:t>13</w:t>
      </w:r>
      <w:r>
        <w:rPr>
          <w:rFonts w:ascii="Arial" w:eastAsia="TimesNewRomanPSMT" w:hAnsi="Arial" w:cs="Arial"/>
          <w:bCs/>
          <w:lang w:val="ru-RU"/>
        </w:rPr>
        <w:t>/</w:t>
      </w:r>
      <w:r w:rsidR="00B3518C">
        <w:rPr>
          <w:rFonts w:ascii="Arial" w:eastAsia="TimesNewRomanPSMT" w:hAnsi="Arial" w:cs="Arial"/>
          <w:bCs/>
          <w:lang w:val="ru-RU"/>
        </w:rPr>
        <w:t>20</w:t>
      </w:r>
      <w:r>
        <w:rPr>
          <w:rFonts w:ascii="Arial" w:eastAsia="TimesNewRomanPSMT" w:hAnsi="Arial" w:cs="Arial"/>
          <w:bCs/>
          <w:lang w:val="ru-RU"/>
        </w:rPr>
        <w:t xml:space="preserve">18, </w:t>
      </w:r>
      <w:r w:rsidRPr="00EE0FA4">
        <w:rPr>
          <w:rFonts w:ascii="Arial" w:hAnsi="Arial" w:cs="Arial"/>
          <w:lang w:val="ru-RU"/>
        </w:rPr>
        <w:t xml:space="preserve">наведене у Плану јавних набавки под бројем </w:t>
      </w:r>
      <w:r>
        <w:rPr>
          <w:rFonts w:ascii="Arial" w:hAnsi="Arial" w:cs="Arial"/>
          <w:lang w:val="ru-RU"/>
        </w:rPr>
        <w:t>1.2.</w:t>
      </w:r>
      <w:r w:rsidR="00B3518C">
        <w:rPr>
          <w:rFonts w:ascii="Arial" w:hAnsi="Arial" w:cs="Arial"/>
          <w:lang w:val="ru-RU"/>
        </w:rPr>
        <w:t>13</w:t>
      </w:r>
      <w:r>
        <w:rPr>
          <w:rFonts w:ascii="Arial" w:hAnsi="Arial" w:cs="Arial"/>
          <w:lang w:val="ru-RU"/>
        </w:rPr>
        <w:t>/18</w:t>
      </w:r>
      <w:r>
        <w:rPr>
          <w:rFonts w:ascii="Arial" w:eastAsia="TimesNewRomanPSMT" w:hAnsi="Arial" w:cs="Arial"/>
          <w:bCs/>
          <w:lang w:val="ru-RU"/>
        </w:rPr>
        <w:t xml:space="preserve"> - </w:t>
      </w:r>
      <w:r>
        <w:rPr>
          <w:rFonts w:ascii="Arial" w:hAnsi="Arial" w:cs="Arial"/>
          <w:b/>
          <w:iCs/>
        </w:rPr>
        <w:t>Услуге стручног надзора над извођењем радова на</w:t>
      </w:r>
      <w:r w:rsidR="00B3518C">
        <w:rPr>
          <w:rFonts w:ascii="Arial" w:hAnsi="Arial" w:cs="Arial"/>
          <w:b/>
          <w:iCs/>
          <w:lang w:val="sr-Cyrl-CS"/>
        </w:rPr>
        <w:t xml:space="preserve"> изградњи фекалне канализације у Баточини</w:t>
      </w:r>
      <w:r>
        <w:rPr>
          <w:rFonts w:ascii="Arial" w:hAnsi="Arial" w:cs="Arial"/>
          <w:b/>
          <w:lang w:val="sr-Cyrl-CS"/>
        </w:rPr>
        <w:t>.</w:t>
      </w:r>
    </w:p>
    <w:p w:rsidR="001A222F" w:rsidRDefault="001A222F" w:rsidP="001A222F">
      <w:pPr>
        <w:pStyle w:val="ListParagraph"/>
        <w:tabs>
          <w:tab w:val="left" w:pos="680"/>
        </w:tabs>
        <w:ind w:left="0"/>
        <w:jc w:val="both"/>
        <w:rPr>
          <w:rFonts w:ascii="Arial" w:hAnsi="Arial" w:cs="Arial"/>
          <w:b/>
          <w:lang w:val="sr-Cyrl-CS"/>
        </w:rPr>
      </w:pPr>
    </w:p>
    <w:p w:rsidR="001A222F" w:rsidRDefault="001A222F" w:rsidP="001A222F">
      <w:pPr>
        <w:pStyle w:val="ListParagraph"/>
        <w:tabs>
          <w:tab w:val="left" w:pos="680"/>
        </w:tabs>
        <w:ind w:left="0"/>
        <w:jc w:val="both"/>
        <w:rPr>
          <w:rFonts w:ascii="Arial" w:hAnsi="Arial" w:cs="Arial"/>
          <w:b/>
          <w:lang w:val="sr-Cyrl-CS"/>
        </w:rPr>
      </w:pPr>
    </w:p>
    <w:p w:rsidR="001A222F" w:rsidRPr="00370072" w:rsidRDefault="001A222F" w:rsidP="001A222F">
      <w:pPr>
        <w:pStyle w:val="ListParagraph"/>
        <w:tabs>
          <w:tab w:val="left" w:pos="680"/>
        </w:tabs>
        <w:ind w:left="0"/>
        <w:jc w:val="both"/>
        <w:rPr>
          <w:rFonts w:ascii="Arial" w:eastAsia="TimesNewRomanPSMT" w:hAnsi="Arial" w:cs="Arial"/>
          <w:bCs/>
          <w:lang w:val="sr-Cyrl-CS"/>
        </w:rPr>
      </w:pPr>
      <w:r>
        <w:rPr>
          <w:rFonts w:ascii="Arial" w:hAnsi="Arial" w:cs="Arial"/>
          <w:lang w:val="sr-Cyrl-CS"/>
        </w:rPr>
        <w:t xml:space="preserve">Назив </w:t>
      </w:r>
      <w:r w:rsidRPr="00370072">
        <w:rPr>
          <w:rFonts w:ascii="Arial" w:hAnsi="Arial" w:cs="Arial"/>
          <w:lang w:val="sr-Cyrl-CS"/>
        </w:rPr>
        <w:t>понуђача: ________________________</w:t>
      </w:r>
      <w:r>
        <w:rPr>
          <w:rFonts w:ascii="Arial" w:hAnsi="Arial" w:cs="Arial"/>
          <w:lang w:val="sr-Cyrl-CS"/>
        </w:rPr>
        <w:t>_____________________________</w:t>
      </w:r>
    </w:p>
    <w:p w:rsidR="001A222F" w:rsidRDefault="001A222F" w:rsidP="001A222F">
      <w:pPr>
        <w:pStyle w:val="ListParagraph"/>
        <w:tabs>
          <w:tab w:val="left" w:pos="680"/>
        </w:tabs>
        <w:ind w:left="0"/>
        <w:jc w:val="both"/>
        <w:rPr>
          <w:rFonts w:ascii="Arial" w:eastAsia="TimesNewRomanPSMT" w:hAnsi="Arial" w:cs="Arial"/>
          <w:bCs/>
          <w:lang w:val="ru-RU"/>
        </w:rPr>
      </w:pPr>
    </w:p>
    <w:p w:rsidR="001A222F" w:rsidRDefault="001A222F" w:rsidP="001A222F">
      <w:pPr>
        <w:pStyle w:val="ListParagraph"/>
        <w:tabs>
          <w:tab w:val="left" w:pos="680"/>
        </w:tabs>
        <w:ind w:left="0"/>
        <w:jc w:val="both"/>
        <w:rPr>
          <w:rFonts w:ascii="Arial" w:eastAsia="TimesNewRomanPSMT" w:hAnsi="Arial" w:cs="Arial"/>
          <w:bCs/>
          <w:lang w:val="ru-RU"/>
        </w:rPr>
      </w:pPr>
    </w:p>
    <w:tbl>
      <w:tblPr>
        <w:tblW w:w="9717" w:type="dxa"/>
        <w:jc w:val="center"/>
        <w:tblInd w:w="108" w:type="dxa"/>
        <w:tblLayout w:type="fixed"/>
        <w:tblLook w:val="0000"/>
      </w:tblPr>
      <w:tblGrid>
        <w:gridCol w:w="450"/>
        <w:gridCol w:w="4770"/>
        <w:gridCol w:w="2250"/>
        <w:gridCol w:w="2247"/>
      </w:tblGrid>
      <w:tr w:rsidR="001A222F" w:rsidTr="00B3518C">
        <w:trPr>
          <w:trHeight w:val="683"/>
          <w:jc w:val="center"/>
        </w:trPr>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rsidR="001A222F" w:rsidRPr="00B13D61" w:rsidRDefault="001A222F" w:rsidP="00E52B42">
            <w:pPr>
              <w:jc w:val="center"/>
              <w:rPr>
                <w:rFonts w:ascii="Arial" w:eastAsia="TimesNewRomanPSMT" w:hAnsi="Arial" w:cs="Arial"/>
                <w:bCs/>
                <w:color w:val="auto"/>
                <w:lang w:val="ru-RU"/>
              </w:rPr>
            </w:pPr>
            <w:r w:rsidRPr="00B13D61">
              <w:rPr>
                <w:rFonts w:ascii="Arial" w:eastAsia="TimesNewRomanPSMT" w:hAnsi="Arial" w:cs="Arial"/>
                <w:bCs/>
                <w:color w:val="auto"/>
                <w:lang w:val="ru-RU"/>
              </w:rPr>
              <w:t>РБ</w:t>
            </w: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1A222F" w:rsidRDefault="001A222F" w:rsidP="00E52B42">
            <w:pPr>
              <w:snapToGrid w:val="0"/>
              <w:jc w:val="center"/>
              <w:rPr>
                <w:rFonts w:ascii="Arial" w:eastAsia="TimesNewRomanPSMT" w:hAnsi="Arial" w:cs="Arial"/>
                <w:b/>
                <w:bCs/>
                <w:color w:val="auto"/>
                <w:lang w:val="sr-Cyrl-CS"/>
              </w:rPr>
            </w:pPr>
            <w:r w:rsidRPr="00667936">
              <w:rPr>
                <w:rFonts w:ascii="Arial" w:eastAsia="TimesNewRomanPSMT" w:hAnsi="Arial" w:cs="Arial"/>
                <w:b/>
                <w:bCs/>
                <w:color w:val="auto"/>
                <w:lang w:val="sr-Cyrl-CS"/>
              </w:rPr>
              <w:t>ОПИС ПРЕДМЕТА НАБАВКЕ</w:t>
            </w:r>
          </w:p>
          <w:p w:rsidR="001A222F" w:rsidRPr="00667936" w:rsidRDefault="001A222F" w:rsidP="00E52B42">
            <w:pPr>
              <w:snapToGrid w:val="0"/>
              <w:jc w:val="center"/>
              <w:rPr>
                <w:rFonts w:ascii="Arial" w:eastAsia="TimesNewRomanPSMT" w:hAnsi="Arial" w:cs="Arial"/>
                <w:b/>
                <w:bCs/>
                <w:color w:val="auto"/>
                <w:lang w:val="sr-Cyrl-CS"/>
              </w:rPr>
            </w:pPr>
            <w:r>
              <w:rPr>
                <w:rFonts w:ascii="Arial" w:eastAsia="TimesNewRomanPSMT" w:hAnsi="Arial" w:cs="Arial"/>
                <w:b/>
                <w:bCs/>
                <w:color w:val="auto"/>
                <w:lang w:val="sr-Cyrl-CS"/>
              </w:rPr>
              <w:t>(1)</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A222F" w:rsidRDefault="001A222F" w:rsidP="00E52B42">
            <w:pPr>
              <w:snapToGrid w:val="0"/>
              <w:jc w:val="center"/>
              <w:rPr>
                <w:rFonts w:ascii="Arial" w:eastAsia="TimesNewRomanPSMT" w:hAnsi="Arial" w:cs="Arial"/>
                <w:b/>
                <w:bCs/>
                <w:color w:val="auto"/>
                <w:lang w:val="ru-RU"/>
              </w:rPr>
            </w:pPr>
            <w:r w:rsidRPr="00667936">
              <w:rPr>
                <w:rFonts w:ascii="Arial" w:eastAsia="TimesNewRomanPSMT" w:hAnsi="Arial" w:cs="Arial"/>
                <w:b/>
                <w:bCs/>
                <w:color w:val="auto"/>
                <w:lang w:val="ru-RU"/>
              </w:rPr>
              <w:t>ЦЕНА</w:t>
            </w:r>
            <w:r>
              <w:rPr>
                <w:rFonts w:ascii="Arial" w:eastAsia="TimesNewRomanPSMT" w:hAnsi="Arial" w:cs="Arial"/>
                <w:b/>
                <w:bCs/>
                <w:color w:val="auto"/>
                <w:lang w:val="ru-RU"/>
              </w:rPr>
              <w:t xml:space="preserve"> без ПДВ-а</w:t>
            </w:r>
          </w:p>
          <w:p w:rsidR="001A222F" w:rsidRPr="00420C26" w:rsidRDefault="001A222F" w:rsidP="00E52B42">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(2)</w:t>
            </w: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A222F" w:rsidRDefault="001A222F" w:rsidP="00E52B42">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ЦЕНА са ПДВ-ом</w:t>
            </w:r>
          </w:p>
          <w:p w:rsidR="001A222F" w:rsidRPr="00667936" w:rsidRDefault="001A222F" w:rsidP="00E52B42">
            <w:pPr>
              <w:snapToGrid w:val="0"/>
              <w:jc w:val="center"/>
              <w:rPr>
                <w:rFonts w:ascii="Arial" w:eastAsia="TimesNewRomanPSMT" w:hAnsi="Arial" w:cs="Arial"/>
                <w:b/>
                <w:bCs/>
                <w:color w:val="auto"/>
                <w:lang w:val="ru-RU"/>
              </w:rPr>
            </w:pPr>
            <w:r>
              <w:rPr>
                <w:rFonts w:ascii="Arial" w:eastAsia="TimesNewRomanPSMT" w:hAnsi="Arial" w:cs="Arial"/>
                <w:b/>
                <w:bCs/>
                <w:color w:val="auto"/>
                <w:lang w:val="ru-RU"/>
              </w:rPr>
              <w:t>(3)</w:t>
            </w:r>
          </w:p>
        </w:tc>
      </w:tr>
      <w:tr w:rsidR="001A222F" w:rsidTr="00B3518C">
        <w:trPr>
          <w:jc w:val="center"/>
        </w:trPr>
        <w:tc>
          <w:tcPr>
            <w:tcW w:w="450" w:type="dxa"/>
            <w:tcBorders>
              <w:top w:val="single" w:sz="4" w:space="0" w:color="000000"/>
              <w:left w:val="single" w:sz="4" w:space="0" w:color="000000"/>
              <w:bottom w:val="single" w:sz="4" w:space="0" w:color="000000"/>
            </w:tcBorders>
            <w:shd w:val="clear" w:color="auto" w:fill="auto"/>
            <w:vAlign w:val="center"/>
          </w:tcPr>
          <w:p w:rsidR="001A222F" w:rsidRPr="00420C26" w:rsidRDefault="001A222F" w:rsidP="00E52B42">
            <w:pPr>
              <w:snapToGrid w:val="0"/>
              <w:rPr>
                <w:rFonts w:ascii="Arial" w:eastAsia="TimesNewRomanPSMT" w:hAnsi="Arial" w:cs="Arial"/>
                <w:bCs/>
                <w:lang w:val="sr-Latn-CS"/>
              </w:rPr>
            </w:pPr>
            <w:r w:rsidRPr="00420C26">
              <w:rPr>
                <w:rFonts w:ascii="Arial" w:eastAsia="TimesNewRomanPSMT" w:hAnsi="Arial" w:cs="Arial"/>
                <w:bCs/>
                <w:lang w:val="sr-Latn-CS"/>
              </w:rPr>
              <w:t>1.</w:t>
            </w:r>
          </w:p>
          <w:p w:rsidR="001A222F" w:rsidRPr="00420C26" w:rsidRDefault="001A222F" w:rsidP="00E52B42">
            <w:pPr>
              <w:snapToGrid w:val="0"/>
              <w:rPr>
                <w:rFonts w:ascii="Arial" w:eastAsia="TimesNewRomanPSMT" w:hAnsi="Arial" w:cs="Arial"/>
                <w:bCs/>
                <w:lang w:val="ru-RU"/>
              </w:rPr>
            </w:pPr>
          </w:p>
        </w:tc>
        <w:tc>
          <w:tcPr>
            <w:tcW w:w="4770" w:type="dxa"/>
            <w:tcBorders>
              <w:top w:val="single" w:sz="4" w:space="0" w:color="000000"/>
              <w:left w:val="single" w:sz="4" w:space="0" w:color="000000"/>
              <w:bottom w:val="single" w:sz="4" w:space="0" w:color="000000"/>
            </w:tcBorders>
          </w:tcPr>
          <w:p w:rsidR="001A222F" w:rsidRPr="00667936" w:rsidRDefault="001A222F" w:rsidP="00164FD7">
            <w:pPr>
              <w:snapToGrid w:val="0"/>
              <w:rPr>
                <w:rFonts w:ascii="Arial" w:eastAsia="TimesNewRomanPSMT" w:hAnsi="Arial" w:cs="Arial"/>
                <w:bCs/>
                <w:lang w:val="ru-RU"/>
              </w:rPr>
            </w:pPr>
            <w:r>
              <w:rPr>
                <w:rFonts w:ascii="Arial" w:hAnsi="Arial" w:cs="Arial"/>
              </w:rPr>
              <w:t xml:space="preserve">Надзор над извођењем радова на </w:t>
            </w:r>
            <w:r w:rsidR="00B3518C" w:rsidRPr="00820D5E">
              <w:rPr>
                <w:rFonts w:ascii="Arial" w:hAnsi="Arial" w:cs="Arial"/>
                <w:lang w:val="sr-Cyrl-CS"/>
              </w:rPr>
              <w:t>на изградњи фекалне канализације у насељу Доња Мала у Баточини, ул. Раковдолска</w:t>
            </w:r>
            <w:r w:rsidR="00B3518C">
              <w:rPr>
                <w:rFonts w:ascii="Arial" w:hAnsi="Arial" w:cs="Arial"/>
                <w:lang w:val="sr-Cyrl-CS"/>
              </w:rPr>
              <w:t xml:space="preserve"> </w:t>
            </w:r>
            <w:r>
              <w:rPr>
                <w:rFonts w:ascii="Arial" w:hAnsi="Arial" w:cs="Arial"/>
                <w:lang w:val="sr-Cyrl-CS"/>
              </w:rPr>
              <w:t>(</w:t>
            </w:r>
            <w:r w:rsidR="00F22518">
              <w:rPr>
                <w:rFonts w:ascii="Arial" w:hAnsi="Arial" w:cs="Arial"/>
                <w:lang w:val="sr-Cyrl-CS"/>
              </w:rPr>
              <w:t>2</w:t>
            </w:r>
            <w:r w:rsidR="00164FD7">
              <w:rPr>
                <w:rFonts w:ascii="Arial" w:hAnsi="Arial" w:cs="Arial"/>
                <w:lang w:val="sr-Cyrl-CS"/>
              </w:rPr>
              <w:t>5</w:t>
            </w:r>
            <w:r>
              <w:rPr>
                <w:rFonts w:ascii="Arial" w:hAnsi="Arial" w:cs="Arial"/>
                <w:lang w:val="sr-Cyrl-CS"/>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1A222F" w:rsidRPr="00C31304" w:rsidRDefault="001A222F" w:rsidP="00E52B4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1A222F" w:rsidRPr="00C31304" w:rsidRDefault="001A222F" w:rsidP="00E52B42">
            <w:pPr>
              <w:snapToGrid w:val="0"/>
              <w:rPr>
                <w:rFonts w:ascii="Arial" w:eastAsia="TimesNewRomanPSMT" w:hAnsi="Arial" w:cs="Arial"/>
                <w:b/>
                <w:bCs/>
                <w:lang w:val="ru-RU"/>
              </w:rPr>
            </w:pPr>
          </w:p>
        </w:tc>
      </w:tr>
      <w:tr w:rsidR="001A222F" w:rsidTr="00B3518C">
        <w:trPr>
          <w:jc w:val="center"/>
        </w:trPr>
        <w:tc>
          <w:tcPr>
            <w:tcW w:w="450" w:type="dxa"/>
            <w:tcBorders>
              <w:top w:val="single" w:sz="4" w:space="0" w:color="000000"/>
              <w:left w:val="single" w:sz="4" w:space="0" w:color="000000"/>
              <w:bottom w:val="single" w:sz="4" w:space="0" w:color="000000"/>
            </w:tcBorders>
            <w:shd w:val="clear" w:color="auto" w:fill="auto"/>
            <w:vAlign w:val="center"/>
          </w:tcPr>
          <w:p w:rsidR="001A222F" w:rsidRPr="00420C26" w:rsidRDefault="001A222F" w:rsidP="00E52B42">
            <w:pPr>
              <w:snapToGrid w:val="0"/>
              <w:rPr>
                <w:rFonts w:ascii="Arial" w:eastAsia="TimesNewRomanPSMT" w:hAnsi="Arial" w:cs="Arial"/>
                <w:bCs/>
              </w:rPr>
            </w:pPr>
            <w:r w:rsidRPr="00420C26">
              <w:rPr>
                <w:rFonts w:ascii="Arial" w:eastAsia="TimesNewRomanPSMT" w:hAnsi="Arial" w:cs="Arial"/>
                <w:bCs/>
              </w:rPr>
              <w:t>2.</w:t>
            </w:r>
          </w:p>
        </w:tc>
        <w:tc>
          <w:tcPr>
            <w:tcW w:w="4770" w:type="dxa"/>
            <w:tcBorders>
              <w:top w:val="single" w:sz="4" w:space="0" w:color="000000"/>
              <w:left w:val="single" w:sz="4" w:space="0" w:color="000000"/>
              <w:bottom w:val="single" w:sz="4" w:space="0" w:color="000000"/>
            </w:tcBorders>
          </w:tcPr>
          <w:p w:rsidR="001A222F" w:rsidRPr="00667936" w:rsidRDefault="009B3EB0" w:rsidP="00164FD7">
            <w:pPr>
              <w:snapToGrid w:val="0"/>
              <w:rPr>
                <w:rFonts w:ascii="Arial" w:eastAsia="TimesNewRomanPSMT" w:hAnsi="Arial" w:cs="Arial"/>
                <w:bCs/>
                <w:lang w:val="ru-RU"/>
              </w:rPr>
            </w:pPr>
            <w:r>
              <w:rPr>
                <w:rFonts w:ascii="Arial" w:hAnsi="Arial" w:cs="Arial"/>
                <w:lang w:val="sr-Cyrl-CS"/>
              </w:rPr>
              <w:t>Н</w:t>
            </w:r>
            <w:r>
              <w:rPr>
                <w:rFonts w:ascii="Arial" w:hAnsi="Arial" w:cs="Arial"/>
              </w:rPr>
              <w:t>а</w:t>
            </w:r>
            <w:r w:rsidR="00B3518C">
              <w:rPr>
                <w:rFonts w:ascii="Arial" w:hAnsi="Arial" w:cs="Arial"/>
                <w:lang w:val="sr-Cyrl-CS"/>
              </w:rPr>
              <w:t xml:space="preserve">дзор </w:t>
            </w:r>
            <w:r>
              <w:rPr>
                <w:rFonts w:ascii="Arial" w:hAnsi="Arial" w:cs="Arial"/>
                <w:lang w:val="sr-Cyrl-CS"/>
              </w:rPr>
              <w:t>над извођењем р</w:t>
            </w:r>
            <w:r w:rsidRPr="00820D5E">
              <w:rPr>
                <w:rFonts w:ascii="Arial" w:hAnsi="Arial" w:cs="Arial"/>
                <w:lang w:val="sr-Cyrl-CS"/>
              </w:rPr>
              <w:t>адов</w:t>
            </w:r>
            <w:r>
              <w:rPr>
                <w:rFonts w:ascii="Arial" w:hAnsi="Arial" w:cs="Arial"/>
                <w:lang w:val="sr-Cyrl-CS"/>
              </w:rPr>
              <w:t>има</w:t>
            </w:r>
            <w:r w:rsidRPr="00820D5E">
              <w:rPr>
                <w:rFonts w:ascii="Arial" w:hAnsi="Arial" w:cs="Arial"/>
                <w:lang w:val="sr-Cyrl-CS"/>
              </w:rPr>
              <w:t xml:space="preserve"> на изградњи фекалне канализације у ул. Цара Лазара</w:t>
            </w:r>
            <w:r w:rsidR="001A222F">
              <w:rPr>
                <w:rFonts w:ascii="Arial" w:hAnsi="Arial" w:cs="Arial"/>
              </w:rPr>
              <w:t xml:space="preserve"> (</w:t>
            </w:r>
            <w:r w:rsidR="00F22518">
              <w:rPr>
                <w:rFonts w:ascii="Arial" w:hAnsi="Arial" w:cs="Arial"/>
                <w:lang w:val="sr-Cyrl-CS"/>
              </w:rPr>
              <w:t>2</w:t>
            </w:r>
            <w:r w:rsidR="00164FD7">
              <w:rPr>
                <w:rFonts w:ascii="Arial" w:hAnsi="Arial" w:cs="Arial"/>
                <w:lang w:val="sr-Cyrl-CS"/>
              </w:rPr>
              <w:t>5</w:t>
            </w:r>
            <w:r w:rsidR="001A222F">
              <w:rPr>
                <w:rFonts w:ascii="Arial" w:hAnsi="Arial" w:cs="Arial"/>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1A222F" w:rsidRPr="00C31304" w:rsidRDefault="001A222F" w:rsidP="00E52B4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1A222F" w:rsidRPr="00C31304" w:rsidRDefault="001A222F" w:rsidP="00E52B42">
            <w:pPr>
              <w:snapToGrid w:val="0"/>
              <w:rPr>
                <w:rFonts w:ascii="Arial" w:eastAsia="TimesNewRomanPSMT" w:hAnsi="Arial" w:cs="Arial"/>
                <w:b/>
                <w:bCs/>
                <w:lang w:val="ru-RU"/>
              </w:rPr>
            </w:pPr>
          </w:p>
        </w:tc>
      </w:tr>
      <w:tr w:rsidR="001A222F" w:rsidTr="00B3518C">
        <w:trPr>
          <w:jc w:val="center"/>
        </w:trPr>
        <w:tc>
          <w:tcPr>
            <w:tcW w:w="450" w:type="dxa"/>
            <w:tcBorders>
              <w:top w:val="single" w:sz="4" w:space="0" w:color="000000"/>
              <w:left w:val="single" w:sz="4" w:space="0" w:color="000000"/>
              <w:bottom w:val="single" w:sz="4" w:space="0" w:color="000000"/>
            </w:tcBorders>
            <w:shd w:val="clear" w:color="auto" w:fill="auto"/>
            <w:vAlign w:val="center"/>
          </w:tcPr>
          <w:p w:rsidR="001A222F" w:rsidRPr="00420C26" w:rsidRDefault="001A222F" w:rsidP="00E52B42">
            <w:pPr>
              <w:snapToGrid w:val="0"/>
              <w:rPr>
                <w:rFonts w:ascii="Arial" w:eastAsia="TimesNewRomanPSMT" w:hAnsi="Arial" w:cs="Arial"/>
                <w:bCs/>
              </w:rPr>
            </w:pPr>
            <w:r w:rsidRPr="00420C26">
              <w:rPr>
                <w:rFonts w:ascii="Arial" w:eastAsia="TimesNewRomanPSMT" w:hAnsi="Arial" w:cs="Arial"/>
                <w:bCs/>
              </w:rPr>
              <w:t>3.</w:t>
            </w:r>
          </w:p>
        </w:tc>
        <w:tc>
          <w:tcPr>
            <w:tcW w:w="4770" w:type="dxa"/>
            <w:tcBorders>
              <w:top w:val="single" w:sz="4" w:space="0" w:color="000000"/>
              <w:left w:val="single" w:sz="4" w:space="0" w:color="000000"/>
              <w:bottom w:val="single" w:sz="4" w:space="0" w:color="000000"/>
            </w:tcBorders>
          </w:tcPr>
          <w:p w:rsidR="001A222F" w:rsidRPr="00667936" w:rsidRDefault="009B3EB0" w:rsidP="00164FD7">
            <w:pPr>
              <w:snapToGrid w:val="0"/>
              <w:rPr>
                <w:rFonts w:ascii="Arial" w:eastAsia="TimesNewRomanPSMT" w:hAnsi="Arial" w:cs="Arial"/>
                <w:bCs/>
                <w:lang w:val="ru-RU"/>
              </w:rPr>
            </w:pPr>
            <w:r>
              <w:rPr>
                <w:rFonts w:ascii="Arial" w:hAnsi="Arial" w:cs="Arial"/>
                <w:lang w:val="sr-Cyrl-CS"/>
              </w:rPr>
              <w:t>Надзор над извођењем г</w:t>
            </w:r>
            <w:r w:rsidRPr="00820D5E">
              <w:rPr>
                <w:rFonts w:ascii="Arial" w:hAnsi="Arial" w:cs="Arial"/>
                <w:lang w:val="sr-Cyrl-CS"/>
              </w:rPr>
              <w:t>рађевински</w:t>
            </w:r>
            <w:r>
              <w:rPr>
                <w:rFonts w:ascii="Arial" w:hAnsi="Arial" w:cs="Arial"/>
                <w:lang w:val="sr-Cyrl-CS"/>
              </w:rPr>
              <w:t>х</w:t>
            </w:r>
            <w:r w:rsidRPr="00820D5E">
              <w:rPr>
                <w:rFonts w:ascii="Arial" w:hAnsi="Arial" w:cs="Arial"/>
                <w:lang w:val="sr-Cyrl-CS"/>
              </w:rPr>
              <w:t xml:space="preserve"> радов</w:t>
            </w:r>
            <w:r>
              <w:rPr>
                <w:rFonts w:ascii="Arial" w:hAnsi="Arial" w:cs="Arial"/>
                <w:lang w:val="sr-Cyrl-CS"/>
              </w:rPr>
              <w:t>а</w:t>
            </w:r>
            <w:r w:rsidRPr="00820D5E">
              <w:rPr>
                <w:rFonts w:ascii="Arial" w:hAnsi="Arial" w:cs="Arial"/>
                <w:lang w:val="sr-Cyrl-CS"/>
              </w:rPr>
              <w:t xml:space="preserve"> на изградњи црпне станице фекалне канализације у насељу Доња Мала у Баточини са улазним и излазним цевоводом, и опремање црпних станица хидромашинском и електро опремом</w:t>
            </w:r>
            <w:r>
              <w:rPr>
                <w:rFonts w:ascii="Arial" w:hAnsi="Arial" w:cs="Arial"/>
                <w:lang w:val="sr-Cyrl-CS"/>
              </w:rPr>
              <w:t xml:space="preserve"> </w:t>
            </w:r>
            <w:r w:rsidR="001A222F">
              <w:rPr>
                <w:rFonts w:ascii="Arial" w:hAnsi="Arial" w:cs="Arial"/>
                <w:lang w:val="sr-Cyrl-CS"/>
              </w:rPr>
              <w:t>(</w:t>
            </w:r>
            <w:r w:rsidR="00F22518">
              <w:rPr>
                <w:rFonts w:ascii="Arial" w:hAnsi="Arial" w:cs="Arial"/>
                <w:lang w:val="sr-Cyrl-CS"/>
              </w:rPr>
              <w:t>5</w:t>
            </w:r>
            <w:r w:rsidR="00164FD7">
              <w:rPr>
                <w:rFonts w:ascii="Arial" w:hAnsi="Arial" w:cs="Arial"/>
                <w:lang w:val="sr-Cyrl-CS"/>
              </w:rPr>
              <w:t>0</w:t>
            </w:r>
            <w:r w:rsidR="001A222F">
              <w:rPr>
                <w:rFonts w:ascii="Arial" w:hAnsi="Arial" w:cs="Arial"/>
                <w:lang w:val="sr-Cyrl-CS"/>
              </w:rPr>
              <w:t>%)</w:t>
            </w: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rsidR="001A222F" w:rsidRPr="00C31304" w:rsidRDefault="001A222F" w:rsidP="00E52B42">
            <w:pPr>
              <w:snapToGrid w:val="0"/>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tcPr>
          <w:p w:rsidR="001A222F" w:rsidRPr="00C31304" w:rsidRDefault="001A222F" w:rsidP="00E52B42">
            <w:pPr>
              <w:snapToGrid w:val="0"/>
              <w:rPr>
                <w:rFonts w:ascii="Arial" w:eastAsia="TimesNewRomanPSMT" w:hAnsi="Arial" w:cs="Arial"/>
                <w:b/>
                <w:bCs/>
                <w:lang w:val="ru-RU"/>
              </w:rPr>
            </w:pPr>
          </w:p>
        </w:tc>
      </w:tr>
      <w:tr w:rsidR="001A222F" w:rsidRPr="00420C26" w:rsidTr="00B3518C">
        <w:trPr>
          <w:trHeight w:val="620"/>
          <w:jc w:val="center"/>
        </w:trPr>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rsidR="001A222F" w:rsidRPr="00420C26" w:rsidRDefault="001A222F" w:rsidP="00E52B42">
            <w:pPr>
              <w:snapToGrid w:val="0"/>
              <w:jc w:val="right"/>
              <w:rPr>
                <w:rFonts w:ascii="Arial" w:eastAsia="TimesNewRomanPSMT" w:hAnsi="Arial" w:cs="Arial"/>
                <w:b/>
                <w:bCs/>
                <w:lang w:val="sr-Latn-CS"/>
              </w:rPr>
            </w:pPr>
          </w:p>
        </w:tc>
        <w:tc>
          <w:tcPr>
            <w:tcW w:w="4770" w:type="dxa"/>
            <w:tcBorders>
              <w:top w:val="single" w:sz="4" w:space="0" w:color="000000"/>
              <w:left w:val="single" w:sz="4" w:space="0" w:color="000000"/>
              <w:bottom w:val="single" w:sz="4" w:space="0" w:color="000000"/>
            </w:tcBorders>
            <w:shd w:val="clear" w:color="auto" w:fill="D9D9D9" w:themeFill="background1" w:themeFillShade="D9"/>
            <w:vAlign w:val="center"/>
          </w:tcPr>
          <w:p w:rsidR="001A222F" w:rsidRPr="00420C26" w:rsidRDefault="001A222F" w:rsidP="00E52B42">
            <w:pPr>
              <w:snapToGrid w:val="0"/>
              <w:rPr>
                <w:rFonts w:ascii="Arial" w:eastAsia="TimesNewRomanPSMT" w:hAnsi="Arial" w:cs="Arial"/>
                <w:b/>
                <w:bCs/>
                <w:lang w:val="ru-RU"/>
              </w:rPr>
            </w:pPr>
            <w:r>
              <w:rPr>
                <w:rFonts w:ascii="Arial" w:eastAsia="TimesNewRomanPSMT" w:hAnsi="Arial" w:cs="Arial"/>
                <w:b/>
                <w:bCs/>
                <w:lang w:val="ru-RU"/>
              </w:rPr>
              <w:t>УКУПНА ПОНУЂЕНА ЦЕНА</w:t>
            </w:r>
            <w:r w:rsidRPr="00420C26">
              <w:rPr>
                <w:rFonts w:ascii="Arial" w:eastAsia="TimesNewRomanPSMT" w:hAnsi="Arial" w:cs="Arial"/>
                <w:b/>
                <w:bCs/>
                <w:lang w:val="ru-RU"/>
              </w:rPr>
              <w:t>:</w:t>
            </w:r>
          </w:p>
        </w:tc>
        <w:tc>
          <w:tcPr>
            <w:tcW w:w="22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A222F" w:rsidRPr="00420C26" w:rsidRDefault="001A222F" w:rsidP="00E52B42">
            <w:pPr>
              <w:snapToGrid w:val="0"/>
              <w:jc w:val="right"/>
              <w:rPr>
                <w:rFonts w:ascii="Arial" w:eastAsia="TimesNewRomanPSMT" w:hAnsi="Arial" w:cs="Arial"/>
                <w:b/>
                <w:bCs/>
                <w:lang w:val="ru-RU"/>
              </w:rPr>
            </w:pPr>
          </w:p>
        </w:tc>
        <w:tc>
          <w:tcPr>
            <w:tcW w:w="224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A222F" w:rsidRPr="00420C26" w:rsidRDefault="001A222F" w:rsidP="00E52B42">
            <w:pPr>
              <w:snapToGrid w:val="0"/>
              <w:jc w:val="right"/>
              <w:rPr>
                <w:rFonts w:ascii="Arial" w:eastAsia="TimesNewRomanPSMT" w:hAnsi="Arial" w:cs="Arial"/>
                <w:b/>
                <w:bCs/>
                <w:lang w:val="ru-RU"/>
              </w:rPr>
            </w:pPr>
          </w:p>
        </w:tc>
      </w:tr>
    </w:tbl>
    <w:p w:rsidR="001A222F" w:rsidRDefault="001A222F" w:rsidP="001A222F">
      <w:pPr>
        <w:pStyle w:val="BodyText2"/>
        <w:spacing w:line="100" w:lineRule="atLeast"/>
        <w:jc w:val="both"/>
        <w:rPr>
          <w:rFonts w:ascii="Arial" w:hAnsi="Arial" w:cs="Arial"/>
          <w:b/>
          <w:bCs/>
          <w:i/>
          <w:color w:val="auto"/>
          <w:lang w:val="sr-Cyrl-CS"/>
        </w:rPr>
      </w:pPr>
    </w:p>
    <w:p w:rsidR="001A222F" w:rsidRDefault="001A222F" w:rsidP="001A222F">
      <w:pPr>
        <w:rPr>
          <w:rFonts w:ascii="Arial" w:hAnsi="Arial" w:cs="Arial"/>
          <w:b/>
          <w:bCs/>
          <w:iCs/>
          <w:lang w:val="sr-Cyrl-CS"/>
        </w:rPr>
      </w:pPr>
      <w:r w:rsidRPr="00667936">
        <w:rPr>
          <w:rFonts w:ascii="Arial" w:hAnsi="Arial" w:cs="Arial"/>
          <w:b/>
          <w:bCs/>
          <w:iCs/>
          <w:lang w:val="sr-Cyrl-CS"/>
        </w:rPr>
        <w:t>Упутство за попуњавање обрасца структуре цене:</w:t>
      </w:r>
    </w:p>
    <w:p w:rsidR="001A222F" w:rsidRDefault="001A222F" w:rsidP="001A222F">
      <w:pPr>
        <w:rPr>
          <w:rFonts w:ascii="Arial" w:hAnsi="Arial" w:cs="Arial"/>
          <w:b/>
          <w:bCs/>
          <w:iCs/>
          <w:lang w:val="sr-Cyrl-CS"/>
        </w:rPr>
      </w:pPr>
    </w:p>
    <w:p w:rsidR="001A222F" w:rsidRDefault="001A222F" w:rsidP="001A222F">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rPr>
        <w:t>де</w:t>
      </w:r>
      <w:r w:rsidRPr="00667936">
        <w:rPr>
          <w:rFonts w:ascii="Arial" w:hAnsi="Arial" w:cs="Arial"/>
          <w:bCs/>
          <w:iCs/>
          <w:lang w:val="sr-Cyrl-CS"/>
        </w:rPr>
        <w:t>ћи начин:</w:t>
      </w:r>
    </w:p>
    <w:p w:rsidR="001A222F" w:rsidRDefault="001A222F" w:rsidP="009B1A8B">
      <w:pPr>
        <w:pStyle w:val="ListParagraph"/>
        <w:numPr>
          <w:ilvl w:val="0"/>
          <w:numId w:val="22"/>
        </w:numPr>
        <w:jc w:val="both"/>
        <w:rPr>
          <w:rFonts w:ascii="Arial" w:hAnsi="Arial" w:cs="Arial"/>
          <w:bCs/>
          <w:iCs/>
          <w:lang w:val="sr-Cyrl-CS"/>
        </w:rPr>
      </w:pPr>
      <w:r>
        <w:rPr>
          <w:rFonts w:ascii="Arial" w:hAnsi="Arial" w:cs="Arial"/>
          <w:bCs/>
          <w:iCs/>
          <w:lang w:val="sr-Cyrl-CS"/>
        </w:rPr>
        <w:t>У колони 2 уписати цену без обрачунатог пдв-а, за пружање предметне услуге за сваки појединачни посао за који се уговара надзор, применом дефинисаног процента на укупну понуђену цену вршиоца стручног надзора, тако да се</w:t>
      </w:r>
    </w:p>
    <w:p w:rsidR="001A222F" w:rsidRPr="00B13D61" w:rsidRDefault="001A222F" w:rsidP="009B1A8B">
      <w:pPr>
        <w:pStyle w:val="ListParagraph"/>
        <w:numPr>
          <w:ilvl w:val="0"/>
          <w:numId w:val="23"/>
        </w:numPr>
        <w:jc w:val="both"/>
        <w:rPr>
          <w:rFonts w:ascii="Arial" w:hAnsi="Arial" w:cs="Arial"/>
        </w:rPr>
      </w:pPr>
      <w:r>
        <w:rPr>
          <w:rFonts w:ascii="Arial" w:hAnsi="Arial" w:cs="Arial"/>
        </w:rPr>
        <w:t>Надзор над извођењем радова на</w:t>
      </w:r>
      <w:r w:rsidR="00B3518C" w:rsidRPr="00B3518C">
        <w:rPr>
          <w:rFonts w:ascii="Arial" w:hAnsi="Arial" w:cs="Arial"/>
          <w:lang w:val="sr-Cyrl-CS"/>
        </w:rPr>
        <w:t xml:space="preserve"> </w:t>
      </w:r>
      <w:r w:rsidR="00B3518C" w:rsidRPr="00820D5E">
        <w:rPr>
          <w:rFonts w:ascii="Arial" w:hAnsi="Arial" w:cs="Arial"/>
          <w:lang w:val="sr-Cyrl-CS"/>
        </w:rPr>
        <w:t>изградњи фекалне канализације у насељу Доња Мала у Баточини, ул. Раковдолска</w:t>
      </w:r>
      <w:r>
        <w:rPr>
          <w:rFonts w:ascii="Arial" w:hAnsi="Arial" w:cs="Arial"/>
        </w:rPr>
        <w:t xml:space="preserve">, који је резултат примене обрачуна: </w:t>
      </w:r>
      <w:r w:rsidRPr="00BC6D00">
        <w:rPr>
          <w:rFonts w:ascii="Arial" w:hAnsi="Arial" w:cs="Arial"/>
          <w:i/>
        </w:rPr>
        <w:t xml:space="preserve">укупна понуђена цена </w:t>
      </w:r>
      <w:r>
        <w:rPr>
          <w:rFonts w:ascii="Arial" w:hAnsi="Arial" w:cs="Arial"/>
          <w:i/>
        </w:rPr>
        <w:t xml:space="preserve">без пдв-а х </w:t>
      </w:r>
      <w:r w:rsidR="00F22518">
        <w:rPr>
          <w:rFonts w:ascii="Arial" w:hAnsi="Arial" w:cs="Arial"/>
          <w:i/>
          <w:lang w:val="sr-Cyrl-CS"/>
        </w:rPr>
        <w:t>2</w:t>
      </w:r>
      <w:r w:rsidR="00164FD7">
        <w:rPr>
          <w:rFonts w:ascii="Arial" w:hAnsi="Arial" w:cs="Arial"/>
          <w:i/>
          <w:lang w:val="sr-Cyrl-CS"/>
        </w:rPr>
        <w:t>5</w:t>
      </w:r>
      <w:r w:rsidRPr="00BC6D00">
        <w:rPr>
          <w:rFonts w:ascii="Arial" w:hAnsi="Arial" w:cs="Arial"/>
          <w:i/>
        </w:rPr>
        <w:t>%</w:t>
      </w:r>
      <w:r>
        <w:rPr>
          <w:rFonts w:ascii="Arial" w:hAnsi="Arial" w:cs="Arial"/>
          <w:i/>
        </w:rPr>
        <w:t xml:space="preserve"> </w:t>
      </w:r>
      <w:r>
        <w:rPr>
          <w:rFonts w:ascii="Arial" w:hAnsi="Arial" w:cs="Arial"/>
        </w:rPr>
        <w:t>(рб</w:t>
      </w:r>
      <w:r w:rsidRPr="00B13D61">
        <w:rPr>
          <w:rFonts w:ascii="Arial" w:hAnsi="Arial" w:cs="Arial"/>
        </w:rPr>
        <w:t xml:space="preserve"> 1</w:t>
      </w:r>
      <w:r>
        <w:rPr>
          <w:rFonts w:ascii="Arial" w:hAnsi="Arial" w:cs="Arial"/>
        </w:rPr>
        <w:t>.</w:t>
      </w:r>
      <w:r w:rsidRPr="00B13D61">
        <w:rPr>
          <w:rFonts w:ascii="Arial" w:hAnsi="Arial" w:cs="Arial"/>
        </w:rPr>
        <w:t>);</w:t>
      </w:r>
    </w:p>
    <w:p w:rsidR="001A222F" w:rsidRPr="00B13D61" w:rsidRDefault="001A222F" w:rsidP="009B1A8B">
      <w:pPr>
        <w:pStyle w:val="ListParagraph"/>
        <w:numPr>
          <w:ilvl w:val="0"/>
          <w:numId w:val="23"/>
        </w:numPr>
        <w:jc w:val="both"/>
        <w:rPr>
          <w:rFonts w:ascii="Arial" w:hAnsi="Arial" w:cs="Arial"/>
        </w:rPr>
      </w:pPr>
      <w:r w:rsidRPr="00BC6D00">
        <w:rPr>
          <w:rFonts w:ascii="Arial" w:hAnsi="Arial" w:cs="Arial"/>
        </w:rPr>
        <w:lastRenderedPageBreak/>
        <w:t>Надзор над</w:t>
      </w:r>
      <w:r w:rsidR="00B3518C" w:rsidRPr="00B3518C">
        <w:rPr>
          <w:rFonts w:ascii="Arial" w:hAnsi="Arial" w:cs="Arial"/>
          <w:lang w:val="sr-Cyrl-CS"/>
        </w:rPr>
        <w:t xml:space="preserve"> </w:t>
      </w:r>
      <w:r w:rsidR="00B3518C">
        <w:rPr>
          <w:rFonts w:ascii="Arial" w:hAnsi="Arial" w:cs="Arial"/>
          <w:lang w:val="sr-Cyrl-CS"/>
        </w:rPr>
        <w:t>извођењем р</w:t>
      </w:r>
      <w:r w:rsidR="00B3518C" w:rsidRPr="00820D5E">
        <w:rPr>
          <w:rFonts w:ascii="Arial" w:hAnsi="Arial" w:cs="Arial"/>
          <w:lang w:val="sr-Cyrl-CS"/>
        </w:rPr>
        <w:t>адов</w:t>
      </w:r>
      <w:r w:rsidR="00B3518C">
        <w:rPr>
          <w:rFonts w:ascii="Arial" w:hAnsi="Arial" w:cs="Arial"/>
          <w:lang w:val="sr-Cyrl-CS"/>
        </w:rPr>
        <w:t>има</w:t>
      </w:r>
      <w:r w:rsidR="00B3518C" w:rsidRPr="00820D5E">
        <w:rPr>
          <w:rFonts w:ascii="Arial" w:hAnsi="Arial" w:cs="Arial"/>
          <w:lang w:val="sr-Cyrl-CS"/>
        </w:rPr>
        <w:t xml:space="preserve"> на изградњи фекалне канализације у ул. Цара Лазара</w:t>
      </w:r>
      <w:r>
        <w:rPr>
          <w:rFonts w:ascii="Arial" w:hAnsi="Arial" w:cs="Arial"/>
        </w:rPr>
        <w:t xml:space="preserve">, који је резултат примене обрачуна: </w:t>
      </w:r>
      <w:r>
        <w:rPr>
          <w:rFonts w:ascii="Arial" w:hAnsi="Arial" w:cs="Arial"/>
          <w:i/>
        </w:rPr>
        <w:t>укупна понуђена цена</w:t>
      </w:r>
      <w:r w:rsidRPr="00BC6D00">
        <w:rPr>
          <w:rFonts w:ascii="Arial" w:hAnsi="Arial" w:cs="Arial"/>
          <w:i/>
        </w:rPr>
        <w:t xml:space="preserve"> </w:t>
      </w:r>
      <w:r>
        <w:rPr>
          <w:rFonts w:ascii="Arial" w:hAnsi="Arial" w:cs="Arial"/>
          <w:i/>
        </w:rPr>
        <w:t xml:space="preserve">без пдв-а х </w:t>
      </w:r>
      <w:r w:rsidR="00F22518">
        <w:rPr>
          <w:rFonts w:ascii="Arial" w:hAnsi="Arial" w:cs="Arial"/>
          <w:i/>
          <w:lang w:val="sr-Cyrl-CS"/>
        </w:rPr>
        <w:t>2</w:t>
      </w:r>
      <w:r w:rsidR="00164FD7">
        <w:rPr>
          <w:rFonts w:ascii="Arial" w:hAnsi="Arial" w:cs="Arial"/>
          <w:i/>
          <w:lang w:val="sr-Cyrl-CS"/>
        </w:rPr>
        <w:t>5</w:t>
      </w:r>
      <w:r w:rsidRPr="00BC6D00">
        <w:rPr>
          <w:rFonts w:ascii="Arial" w:hAnsi="Arial" w:cs="Arial"/>
          <w:i/>
        </w:rPr>
        <w:t>%</w:t>
      </w:r>
      <w:r>
        <w:rPr>
          <w:rFonts w:ascii="Arial" w:hAnsi="Arial" w:cs="Arial"/>
          <w:i/>
        </w:rPr>
        <w:t xml:space="preserve"> </w:t>
      </w:r>
      <w:r>
        <w:rPr>
          <w:rFonts w:ascii="Arial" w:hAnsi="Arial" w:cs="Arial"/>
        </w:rPr>
        <w:t>(рб 2.</w:t>
      </w:r>
      <w:r w:rsidRPr="00B13D61">
        <w:rPr>
          <w:rFonts w:ascii="Arial" w:hAnsi="Arial" w:cs="Arial"/>
        </w:rPr>
        <w:t>);</w:t>
      </w:r>
    </w:p>
    <w:p w:rsidR="001A222F" w:rsidRPr="00B13D61" w:rsidRDefault="001A222F" w:rsidP="009B1A8B">
      <w:pPr>
        <w:pStyle w:val="ListParagraph"/>
        <w:numPr>
          <w:ilvl w:val="0"/>
          <w:numId w:val="23"/>
        </w:numPr>
        <w:jc w:val="both"/>
        <w:rPr>
          <w:rFonts w:ascii="Arial" w:hAnsi="Arial" w:cs="Arial"/>
        </w:rPr>
      </w:pPr>
      <w:r w:rsidRPr="00BC6D00">
        <w:rPr>
          <w:rFonts w:ascii="Arial" w:hAnsi="Arial" w:cs="Arial"/>
        </w:rPr>
        <w:t>Надзор над</w:t>
      </w:r>
      <w:r w:rsidR="00B3518C">
        <w:rPr>
          <w:rFonts w:ascii="Arial" w:hAnsi="Arial" w:cs="Arial"/>
          <w:lang w:val="sr-Cyrl-CS"/>
        </w:rPr>
        <w:t xml:space="preserve"> извођењем г</w:t>
      </w:r>
      <w:r w:rsidR="00B3518C" w:rsidRPr="00820D5E">
        <w:rPr>
          <w:rFonts w:ascii="Arial" w:hAnsi="Arial" w:cs="Arial"/>
          <w:lang w:val="sr-Cyrl-CS"/>
        </w:rPr>
        <w:t>рађевински</w:t>
      </w:r>
      <w:r w:rsidR="00B3518C">
        <w:rPr>
          <w:rFonts w:ascii="Arial" w:hAnsi="Arial" w:cs="Arial"/>
          <w:lang w:val="sr-Cyrl-CS"/>
        </w:rPr>
        <w:t>х</w:t>
      </w:r>
      <w:r w:rsidR="00B3518C" w:rsidRPr="00820D5E">
        <w:rPr>
          <w:rFonts w:ascii="Arial" w:hAnsi="Arial" w:cs="Arial"/>
          <w:lang w:val="sr-Cyrl-CS"/>
        </w:rPr>
        <w:t xml:space="preserve"> радов</w:t>
      </w:r>
      <w:r w:rsidR="00B3518C">
        <w:rPr>
          <w:rFonts w:ascii="Arial" w:hAnsi="Arial" w:cs="Arial"/>
          <w:lang w:val="sr-Cyrl-CS"/>
        </w:rPr>
        <w:t>а</w:t>
      </w:r>
      <w:r w:rsidR="00B3518C" w:rsidRPr="00820D5E">
        <w:rPr>
          <w:rFonts w:ascii="Arial" w:hAnsi="Arial" w:cs="Arial"/>
          <w:lang w:val="sr-Cyrl-CS"/>
        </w:rPr>
        <w:t xml:space="preserve"> на изградњи црпне станице фекалне канализације у насељу Доња Мала у Баточини са улазним и излазним цевоводом, и опремање црпних станица хидромашинском и електро опремом</w:t>
      </w:r>
      <w:r>
        <w:rPr>
          <w:rFonts w:ascii="Arial" w:hAnsi="Arial" w:cs="Arial"/>
        </w:rPr>
        <w:t xml:space="preserve">, који је резултат примене обрачуна: </w:t>
      </w:r>
      <w:r>
        <w:rPr>
          <w:rFonts w:ascii="Arial" w:hAnsi="Arial" w:cs="Arial"/>
          <w:i/>
        </w:rPr>
        <w:t>укупна понуђена цена</w:t>
      </w:r>
      <w:r w:rsidRPr="00BC6D00">
        <w:rPr>
          <w:rFonts w:ascii="Arial" w:hAnsi="Arial" w:cs="Arial"/>
          <w:i/>
        </w:rPr>
        <w:t xml:space="preserve"> </w:t>
      </w:r>
      <w:r>
        <w:rPr>
          <w:rFonts w:ascii="Arial" w:hAnsi="Arial" w:cs="Arial"/>
          <w:i/>
        </w:rPr>
        <w:t xml:space="preserve">без пдв-а  х </w:t>
      </w:r>
      <w:r w:rsidR="00F22518">
        <w:rPr>
          <w:rFonts w:ascii="Arial" w:hAnsi="Arial" w:cs="Arial"/>
          <w:i/>
          <w:lang w:val="sr-Cyrl-CS"/>
        </w:rPr>
        <w:t>5</w:t>
      </w:r>
      <w:r w:rsidR="00164FD7">
        <w:rPr>
          <w:rFonts w:ascii="Arial" w:hAnsi="Arial" w:cs="Arial"/>
          <w:i/>
          <w:lang w:val="sr-Cyrl-CS"/>
        </w:rPr>
        <w:t>0</w:t>
      </w:r>
      <w:r w:rsidRPr="00BC6D00">
        <w:rPr>
          <w:rFonts w:ascii="Arial" w:hAnsi="Arial" w:cs="Arial"/>
          <w:i/>
        </w:rPr>
        <w:t>%</w:t>
      </w:r>
      <w:r>
        <w:rPr>
          <w:rFonts w:ascii="Arial" w:hAnsi="Arial" w:cs="Arial"/>
          <w:i/>
        </w:rPr>
        <w:t xml:space="preserve"> </w:t>
      </w:r>
      <w:r>
        <w:rPr>
          <w:rFonts w:ascii="Arial" w:hAnsi="Arial" w:cs="Arial"/>
        </w:rPr>
        <w:t>(рб</w:t>
      </w:r>
      <w:r w:rsidRPr="00B13D61">
        <w:rPr>
          <w:rFonts w:ascii="Arial" w:hAnsi="Arial" w:cs="Arial"/>
        </w:rPr>
        <w:t xml:space="preserve"> </w:t>
      </w:r>
      <w:r>
        <w:rPr>
          <w:rFonts w:ascii="Arial" w:hAnsi="Arial" w:cs="Arial"/>
        </w:rPr>
        <w:t>3.</w:t>
      </w:r>
      <w:r w:rsidRPr="00B13D61">
        <w:rPr>
          <w:rFonts w:ascii="Arial" w:hAnsi="Arial" w:cs="Arial"/>
        </w:rPr>
        <w:t>);</w:t>
      </w:r>
    </w:p>
    <w:p w:rsidR="001A222F" w:rsidRPr="00B13D61" w:rsidRDefault="001A222F" w:rsidP="001A222F">
      <w:pPr>
        <w:ind w:left="720"/>
        <w:jc w:val="both"/>
        <w:rPr>
          <w:rFonts w:ascii="Arial" w:hAnsi="Arial" w:cs="Arial"/>
        </w:rPr>
      </w:pPr>
    </w:p>
    <w:p w:rsidR="001A222F" w:rsidRDefault="001A222F" w:rsidP="009B1A8B">
      <w:pPr>
        <w:pStyle w:val="ListParagraph"/>
        <w:numPr>
          <w:ilvl w:val="0"/>
          <w:numId w:val="22"/>
        </w:numPr>
        <w:jc w:val="both"/>
        <w:rPr>
          <w:rFonts w:ascii="Arial" w:hAnsi="Arial" w:cs="Arial"/>
          <w:bCs/>
          <w:iCs/>
          <w:lang w:val="sr-Cyrl-CS"/>
        </w:rPr>
      </w:pPr>
      <w:r>
        <w:rPr>
          <w:rFonts w:ascii="Arial" w:hAnsi="Arial" w:cs="Arial"/>
          <w:bCs/>
          <w:iCs/>
          <w:lang w:val="sr-Cyrl-CS"/>
        </w:rPr>
        <w:t>У колони 3. уписати цену са пдв-ом, за пружање предметне услуге за сваки појединачни посао за који се уговара надзор, применом дефинисаног процента на укупну понуђену цену вршиоца стручног надзора, тако да се</w:t>
      </w:r>
    </w:p>
    <w:p w:rsidR="001A222F" w:rsidRPr="00B13D61" w:rsidRDefault="001A222F" w:rsidP="009B1A8B">
      <w:pPr>
        <w:pStyle w:val="ListParagraph"/>
        <w:numPr>
          <w:ilvl w:val="0"/>
          <w:numId w:val="24"/>
        </w:numPr>
        <w:jc w:val="both"/>
        <w:rPr>
          <w:rFonts w:ascii="Arial" w:hAnsi="Arial" w:cs="Arial"/>
        </w:rPr>
      </w:pPr>
      <w:r>
        <w:rPr>
          <w:rFonts w:ascii="Arial" w:hAnsi="Arial" w:cs="Arial"/>
        </w:rPr>
        <w:t>Надзор над</w:t>
      </w:r>
      <w:r w:rsidR="00B3518C" w:rsidRPr="00B3518C">
        <w:rPr>
          <w:rFonts w:ascii="Arial" w:hAnsi="Arial" w:cs="Arial"/>
        </w:rPr>
        <w:t xml:space="preserve"> </w:t>
      </w:r>
      <w:r w:rsidR="00B3518C">
        <w:rPr>
          <w:rFonts w:ascii="Arial" w:hAnsi="Arial" w:cs="Arial"/>
        </w:rPr>
        <w:t>извођењем радова на</w:t>
      </w:r>
      <w:r w:rsidR="00B3518C" w:rsidRPr="00B3518C">
        <w:rPr>
          <w:rFonts w:ascii="Arial" w:hAnsi="Arial" w:cs="Arial"/>
          <w:lang w:val="sr-Cyrl-CS"/>
        </w:rPr>
        <w:t xml:space="preserve"> </w:t>
      </w:r>
      <w:r w:rsidR="00B3518C" w:rsidRPr="00820D5E">
        <w:rPr>
          <w:rFonts w:ascii="Arial" w:hAnsi="Arial" w:cs="Arial"/>
          <w:lang w:val="sr-Cyrl-CS"/>
        </w:rPr>
        <w:t>изградњи фекалне канализације у насељу Доња Мала у Баточини, ул. Раковдолска</w:t>
      </w:r>
      <w:r>
        <w:rPr>
          <w:rFonts w:ascii="Arial" w:hAnsi="Arial" w:cs="Arial"/>
        </w:rPr>
        <w:t xml:space="preserve">, који је резултат примене обрачуна: </w:t>
      </w:r>
      <w:r w:rsidRPr="00BC6D00">
        <w:rPr>
          <w:rFonts w:ascii="Arial" w:hAnsi="Arial" w:cs="Arial"/>
          <w:i/>
        </w:rPr>
        <w:t xml:space="preserve">укупна понуђена цена </w:t>
      </w:r>
      <w:r>
        <w:rPr>
          <w:rFonts w:ascii="Arial" w:hAnsi="Arial" w:cs="Arial"/>
          <w:i/>
        </w:rPr>
        <w:t xml:space="preserve">са пдв-ом х </w:t>
      </w:r>
      <w:r w:rsidR="00F22518">
        <w:rPr>
          <w:rFonts w:ascii="Arial" w:hAnsi="Arial" w:cs="Arial"/>
          <w:i/>
          <w:lang w:val="sr-Cyrl-CS"/>
        </w:rPr>
        <w:t>2</w:t>
      </w:r>
      <w:r w:rsidR="00164FD7">
        <w:rPr>
          <w:rFonts w:ascii="Arial" w:hAnsi="Arial" w:cs="Arial"/>
          <w:i/>
          <w:lang w:val="sr-Cyrl-CS"/>
        </w:rPr>
        <w:t>5</w:t>
      </w:r>
      <w:r w:rsidRPr="00BC6D00">
        <w:rPr>
          <w:rFonts w:ascii="Arial" w:hAnsi="Arial" w:cs="Arial"/>
          <w:i/>
        </w:rPr>
        <w:t>%</w:t>
      </w:r>
      <w:r>
        <w:rPr>
          <w:rFonts w:ascii="Arial" w:hAnsi="Arial" w:cs="Arial"/>
          <w:i/>
        </w:rPr>
        <w:t xml:space="preserve"> </w:t>
      </w:r>
      <w:r>
        <w:rPr>
          <w:rFonts w:ascii="Arial" w:hAnsi="Arial" w:cs="Arial"/>
        </w:rPr>
        <w:t>(рб</w:t>
      </w:r>
      <w:r w:rsidRPr="00B13D61">
        <w:rPr>
          <w:rFonts w:ascii="Arial" w:hAnsi="Arial" w:cs="Arial"/>
        </w:rPr>
        <w:t xml:space="preserve"> 1</w:t>
      </w:r>
      <w:r>
        <w:rPr>
          <w:rFonts w:ascii="Arial" w:hAnsi="Arial" w:cs="Arial"/>
        </w:rPr>
        <w:t>.</w:t>
      </w:r>
      <w:r w:rsidRPr="00B13D61">
        <w:rPr>
          <w:rFonts w:ascii="Arial" w:hAnsi="Arial" w:cs="Arial"/>
        </w:rPr>
        <w:t>);</w:t>
      </w:r>
    </w:p>
    <w:p w:rsidR="001A222F" w:rsidRPr="00E52B42" w:rsidRDefault="001A222F" w:rsidP="00E52B42">
      <w:pPr>
        <w:pStyle w:val="ListParagraph"/>
        <w:numPr>
          <w:ilvl w:val="0"/>
          <w:numId w:val="24"/>
        </w:numPr>
        <w:jc w:val="both"/>
        <w:rPr>
          <w:rFonts w:ascii="Arial" w:hAnsi="Arial" w:cs="Arial"/>
        </w:rPr>
      </w:pPr>
      <w:r w:rsidRPr="00E52B42">
        <w:rPr>
          <w:rFonts w:ascii="Arial" w:hAnsi="Arial" w:cs="Arial"/>
        </w:rPr>
        <w:t>Надзор над</w:t>
      </w:r>
      <w:r w:rsidR="00B3518C" w:rsidRPr="00E52B42">
        <w:rPr>
          <w:rFonts w:ascii="Arial" w:hAnsi="Arial" w:cs="Arial"/>
          <w:lang w:val="sr-Cyrl-CS"/>
        </w:rPr>
        <w:t xml:space="preserve"> извођењем радовима на изградњи фекалне канализације у ул. Цара Лазара</w:t>
      </w:r>
      <w:r w:rsidRPr="00E52B42">
        <w:rPr>
          <w:rFonts w:ascii="Arial" w:hAnsi="Arial" w:cs="Arial"/>
        </w:rPr>
        <w:t xml:space="preserve">, који је резултат примене обрачуна: </w:t>
      </w:r>
      <w:r w:rsidRPr="00E52B42">
        <w:rPr>
          <w:rFonts w:ascii="Arial" w:hAnsi="Arial" w:cs="Arial"/>
          <w:i/>
        </w:rPr>
        <w:t xml:space="preserve">укупна понуђена цена са пдв-ом х </w:t>
      </w:r>
      <w:r w:rsidR="00F22518" w:rsidRPr="00E52B42">
        <w:rPr>
          <w:rFonts w:ascii="Arial" w:hAnsi="Arial" w:cs="Arial"/>
          <w:i/>
          <w:lang w:val="sr-Cyrl-CS"/>
        </w:rPr>
        <w:t>2</w:t>
      </w:r>
      <w:r w:rsidR="00164FD7">
        <w:rPr>
          <w:rFonts w:ascii="Arial" w:hAnsi="Arial" w:cs="Arial"/>
          <w:i/>
          <w:lang w:val="sr-Cyrl-CS"/>
        </w:rPr>
        <w:t>5</w:t>
      </w:r>
      <w:r w:rsidRPr="00E52B42">
        <w:rPr>
          <w:rFonts w:ascii="Arial" w:hAnsi="Arial" w:cs="Arial"/>
          <w:i/>
        </w:rPr>
        <w:t xml:space="preserve">% </w:t>
      </w:r>
      <w:r w:rsidRPr="00E52B42">
        <w:rPr>
          <w:rFonts w:ascii="Arial" w:hAnsi="Arial" w:cs="Arial"/>
        </w:rPr>
        <w:t>(рб 2.);</w:t>
      </w:r>
    </w:p>
    <w:p w:rsidR="001A222F" w:rsidRPr="00B13D61" w:rsidRDefault="001A222F" w:rsidP="00E52B42">
      <w:pPr>
        <w:pStyle w:val="ListParagraph"/>
        <w:numPr>
          <w:ilvl w:val="0"/>
          <w:numId w:val="24"/>
        </w:numPr>
        <w:jc w:val="both"/>
        <w:rPr>
          <w:rFonts w:ascii="Arial" w:hAnsi="Arial" w:cs="Arial"/>
        </w:rPr>
      </w:pPr>
      <w:r w:rsidRPr="00BC6D00">
        <w:rPr>
          <w:rFonts w:ascii="Arial" w:hAnsi="Arial" w:cs="Arial"/>
        </w:rPr>
        <w:t>Надзор над</w:t>
      </w:r>
      <w:r w:rsidR="00B3518C">
        <w:rPr>
          <w:rFonts w:ascii="Arial" w:hAnsi="Arial" w:cs="Arial"/>
          <w:lang w:val="sr-Cyrl-CS"/>
        </w:rPr>
        <w:t xml:space="preserve"> извођењем г</w:t>
      </w:r>
      <w:r w:rsidR="00B3518C" w:rsidRPr="00820D5E">
        <w:rPr>
          <w:rFonts w:ascii="Arial" w:hAnsi="Arial" w:cs="Arial"/>
          <w:lang w:val="sr-Cyrl-CS"/>
        </w:rPr>
        <w:t>рађевински</w:t>
      </w:r>
      <w:r w:rsidR="00B3518C">
        <w:rPr>
          <w:rFonts w:ascii="Arial" w:hAnsi="Arial" w:cs="Arial"/>
          <w:lang w:val="sr-Cyrl-CS"/>
        </w:rPr>
        <w:t>х</w:t>
      </w:r>
      <w:r w:rsidR="00B3518C" w:rsidRPr="00820D5E">
        <w:rPr>
          <w:rFonts w:ascii="Arial" w:hAnsi="Arial" w:cs="Arial"/>
          <w:lang w:val="sr-Cyrl-CS"/>
        </w:rPr>
        <w:t xml:space="preserve"> радов</w:t>
      </w:r>
      <w:r w:rsidR="00B3518C">
        <w:rPr>
          <w:rFonts w:ascii="Arial" w:hAnsi="Arial" w:cs="Arial"/>
          <w:lang w:val="sr-Cyrl-CS"/>
        </w:rPr>
        <w:t>а</w:t>
      </w:r>
      <w:r w:rsidR="00B3518C" w:rsidRPr="00820D5E">
        <w:rPr>
          <w:rFonts w:ascii="Arial" w:hAnsi="Arial" w:cs="Arial"/>
          <w:lang w:val="sr-Cyrl-CS"/>
        </w:rPr>
        <w:t xml:space="preserve"> на изградњи црпне станице фекалне канализације у насељу Доња Мала у Баточини са улазним и излазним цевоводом, и опремање црпних станица хидромашинском и електро опремом</w:t>
      </w:r>
      <w:r>
        <w:rPr>
          <w:rFonts w:ascii="Arial" w:hAnsi="Arial" w:cs="Arial"/>
        </w:rPr>
        <w:t xml:space="preserve">, који је резултат примене обрачуна: </w:t>
      </w:r>
      <w:r>
        <w:rPr>
          <w:rFonts w:ascii="Arial" w:hAnsi="Arial" w:cs="Arial"/>
          <w:i/>
        </w:rPr>
        <w:t>укупна понуђена цена</w:t>
      </w:r>
      <w:r w:rsidRPr="00BC6D00">
        <w:rPr>
          <w:rFonts w:ascii="Arial" w:hAnsi="Arial" w:cs="Arial"/>
          <w:i/>
        </w:rPr>
        <w:t xml:space="preserve"> </w:t>
      </w:r>
      <w:r>
        <w:rPr>
          <w:rFonts w:ascii="Arial" w:hAnsi="Arial" w:cs="Arial"/>
          <w:i/>
        </w:rPr>
        <w:t xml:space="preserve">са пдв-ом х </w:t>
      </w:r>
      <w:r w:rsidR="00F22518">
        <w:rPr>
          <w:rFonts w:ascii="Arial" w:hAnsi="Arial" w:cs="Arial"/>
          <w:i/>
          <w:lang w:val="sr-Cyrl-CS"/>
        </w:rPr>
        <w:t>5</w:t>
      </w:r>
      <w:r w:rsidR="00164FD7">
        <w:rPr>
          <w:rFonts w:ascii="Arial" w:hAnsi="Arial" w:cs="Arial"/>
          <w:i/>
          <w:lang w:val="sr-Cyrl-CS"/>
        </w:rPr>
        <w:t>0</w:t>
      </w:r>
      <w:r w:rsidRPr="00BC6D00">
        <w:rPr>
          <w:rFonts w:ascii="Arial" w:hAnsi="Arial" w:cs="Arial"/>
          <w:i/>
        </w:rPr>
        <w:t>%</w:t>
      </w:r>
      <w:r>
        <w:rPr>
          <w:rFonts w:ascii="Arial" w:hAnsi="Arial" w:cs="Arial"/>
          <w:i/>
        </w:rPr>
        <w:t xml:space="preserve"> </w:t>
      </w:r>
      <w:r>
        <w:rPr>
          <w:rFonts w:ascii="Arial" w:hAnsi="Arial" w:cs="Arial"/>
        </w:rPr>
        <w:t>(рб 3.</w:t>
      </w:r>
      <w:r w:rsidRPr="00B13D61">
        <w:rPr>
          <w:rFonts w:ascii="Arial" w:hAnsi="Arial" w:cs="Arial"/>
        </w:rPr>
        <w:t>)</w:t>
      </w:r>
      <w:r>
        <w:rPr>
          <w:rFonts w:ascii="Arial" w:hAnsi="Arial" w:cs="Arial"/>
        </w:rPr>
        <w:t>.</w:t>
      </w:r>
    </w:p>
    <w:p w:rsidR="001A222F" w:rsidRPr="00B13D61" w:rsidRDefault="001A222F" w:rsidP="001A222F">
      <w:pPr>
        <w:jc w:val="both"/>
        <w:rPr>
          <w:rFonts w:ascii="Arial" w:hAnsi="Arial" w:cs="Arial"/>
          <w:bCs/>
          <w:iCs/>
          <w:lang w:val="sr-Cyrl-CS"/>
        </w:rPr>
      </w:pPr>
    </w:p>
    <w:p w:rsidR="001A222F" w:rsidRDefault="001A222F" w:rsidP="009B1A8B">
      <w:pPr>
        <w:pStyle w:val="ListParagraph"/>
        <w:numPr>
          <w:ilvl w:val="0"/>
          <w:numId w:val="22"/>
        </w:numPr>
        <w:jc w:val="both"/>
        <w:rPr>
          <w:rFonts w:ascii="Arial" w:hAnsi="Arial" w:cs="Arial"/>
          <w:bCs/>
          <w:iCs/>
          <w:lang w:val="sr-Cyrl-CS"/>
        </w:rPr>
      </w:pPr>
      <w:r w:rsidRPr="00B13D61">
        <w:rPr>
          <w:rFonts w:ascii="Arial" w:hAnsi="Arial" w:cs="Arial"/>
          <w:bCs/>
          <w:iCs/>
          <w:lang w:val="sr-Cyrl-CS"/>
        </w:rPr>
        <w:t>Наплата обављеног посла стручног надзора ће се вршити у динарима, на основу вредности изведених радова над којима се вршио стручни надзор, након испостављања ситуације о изведеним радовима од с</w:t>
      </w:r>
      <w:r>
        <w:rPr>
          <w:rFonts w:ascii="Arial" w:hAnsi="Arial" w:cs="Arial"/>
          <w:bCs/>
          <w:iCs/>
          <w:lang w:val="sr-Cyrl-CS"/>
        </w:rPr>
        <w:t>тране извођача.</w:t>
      </w:r>
    </w:p>
    <w:p w:rsidR="001A222F" w:rsidRPr="00B13D61" w:rsidRDefault="001A222F" w:rsidP="009B1A8B">
      <w:pPr>
        <w:pStyle w:val="ListParagraph"/>
        <w:numPr>
          <w:ilvl w:val="0"/>
          <w:numId w:val="22"/>
        </w:numPr>
        <w:jc w:val="both"/>
        <w:rPr>
          <w:rFonts w:ascii="Arial" w:hAnsi="Arial" w:cs="Arial"/>
          <w:bCs/>
          <w:iCs/>
          <w:lang w:val="sr-Cyrl-CS"/>
        </w:rPr>
      </w:pPr>
      <w:r>
        <w:rPr>
          <w:rFonts w:ascii="Arial" w:hAnsi="Arial" w:cs="Arial"/>
          <w:bCs/>
          <w:iCs/>
          <w:lang w:val="sr-Cyrl-CS"/>
        </w:rPr>
        <w:t>Цена</w:t>
      </w:r>
      <w:r w:rsidRPr="00B13D61">
        <w:rPr>
          <w:rFonts w:ascii="Arial" w:hAnsi="Arial" w:cs="Arial"/>
          <w:bCs/>
          <w:iCs/>
          <w:lang w:val="sr-Cyrl-CS"/>
        </w:rPr>
        <w:t xml:space="preserve"> дат</w:t>
      </w:r>
      <w:r>
        <w:rPr>
          <w:rFonts w:ascii="Arial" w:hAnsi="Arial" w:cs="Arial"/>
          <w:bCs/>
          <w:iCs/>
          <w:lang w:val="sr-Cyrl-CS"/>
        </w:rPr>
        <w:t>а у понуди је фиксна</w:t>
      </w:r>
      <w:r w:rsidRPr="00B13D61">
        <w:rPr>
          <w:rFonts w:ascii="Arial" w:hAnsi="Arial" w:cs="Arial"/>
          <w:bCs/>
          <w:iCs/>
          <w:lang w:val="sr-Cyrl-CS"/>
        </w:rPr>
        <w:t xml:space="preserve"> до краја трајања уговора и не може се мењати услед повећања цене елемената на основу којих је одређен</w:t>
      </w:r>
      <w:r>
        <w:rPr>
          <w:rFonts w:ascii="Arial" w:hAnsi="Arial" w:cs="Arial"/>
          <w:bCs/>
          <w:iCs/>
          <w:lang w:val="sr-Cyrl-CS"/>
        </w:rPr>
        <w:t>а</w:t>
      </w:r>
      <w:r w:rsidRPr="00B13D61">
        <w:rPr>
          <w:rFonts w:ascii="Arial" w:hAnsi="Arial" w:cs="Arial"/>
          <w:bCs/>
          <w:iCs/>
          <w:lang w:val="sr-Cyrl-CS"/>
        </w:rPr>
        <w:t>.</w:t>
      </w:r>
    </w:p>
    <w:p w:rsidR="001A222F" w:rsidRPr="001A6510" w:rsidRDefault="001A222F" w:rsidP="009B1A8B">
      <w:pPr>
        <w:pStyle w:val="ListParagraph"/>
        <w:numPr>
          <w:ilvl w:val="0"/>
          <w:numId w:val="22"/>
        </w:numPr>
        <w:jc w:val="both"/>
        <w:rPr>
          <w:rFonts w:ascii="Arial" w:hAnsi="Arial" w:cs="Arial"/>
          <w:bCs/>
          <w:iCs/>
          <w:lang w:val="sr-Cyrl-CS"/>
        </w:rPr>
      </w:pPr>
      <w:r>
        <w:rPr>
          <w:rFonts w:ascii="Arial" w:hAnsi="Arial" w:cs="Arial"/>
          <w:bCs/>
          <w:iCs/>
          <w:lang w:val="sr-Cyrl-CS"/>
        </w:rPr>
        <w:t>Цена дата у понуди обухвата све трошкове понуђача приликом вршења пословног 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1A222F" w:rsidRDefault="001A222F" w:rsidP="001A222F">
      <w:pPr>
        <w:pStyle w:val="BodyText2"/>
        <w:spacing w:line="100" w:lineRule="atLeast"/>
        <w:jc w:val="both"/>
        <w:rPr>
          <w:rFonts w:ascii="Arial" w:hAnsi="Arial" w:cs="Arial"/>
          <w:b/>
          <w:bCs/>
          <w:i/>
          <w:color w:val="auto"/>
          <w:lang w:val="ru-RU"/>
        </w:rPr>
      </w:pPr>
    </w:p>
    <w:p w:rsidR="001A222F" w:rsidRDefault="001A222F" w:rsidP="001A222F">
      <w:pPr>
        <w:pStyle w:val="BodyText2"/>
        <w:spacing w:line="100" w:lineRule="atLeast"/>
        <w:jc w:val="both"/>
        <w:rPr>
          <w:rFonts w:ascii="Arial" w:hAnsi="Arial" w:cs="Arial"/>
          <w:b/>
          <w:bCs/>
          <w:i/>
          <w:color w:val="auto"/>
          <w:lang w:val="ru-RU"/>
        </w:rPr>
      </w:pPr>
    </w:p>
    <w:p w:rsidR="001A222F" w:rsidRDefault="001A222F" w:rsidP="001A222F">
      <w:pPr>
        <w:pStyle w:val="BodyText2"/>
        <w:spacing w:line="100" w:lineRule="atLeast"/>
        <w:jc w:val="both"/>
        <w:rPr>
          <w:rFonts w:ascii="Arial" w:hAnsi="Arial" w:cs="Arial"/>
          <w:b/>
          <w:bCs/>
          <w:i/>
          <w:color w:val="auto"/>
          <w:lang w:val="ru-RU"/>
        </w:rPr>
      </w:pPr>
    </w:p>
    <w:p w:rsidR="001A222F" w:rsidRPr="00B13D61" w:rsidRDefault="001A222F" w:rsidP="001A222F">
      <w:pPr>
        <w:ind w:left="720" w:firstLine="720"/>
        <w:jc w:val="both"/>
        <w:rPr>
          <w:rFonts w:ascii="Arial" w:eastAsia="TimesNewRomanPSMT" w:hAnsi="Arial" w:cs="Arial"/>
          <w:bCs/>
        </w:rPr>
      </w:pPr>
      <w:r w:rsidRPr="0036552E">
        <w:rPr>
          <w:rFonts w:ascii="Arial" w:eastAsia="TimesNewRomanPSMT" w:hAnsi="Arial" w:cs="Arial"/>
          <w:bCs/>
        </w:rPr>
        <w:t xml:space="preserve">Датум </w:t>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r>
      <w:r w:rsidRPr="0036552E">
        <w:rPr>
          <w:rFonts w:ascii="Arial" w:eastAsia="TimesNewRomanPSMT" w:hAnsi="Arial" w:cs="Arial"/>
          <w:bCs/>
        </w:rPr>
        <w:tab/>
        <w:t xml:space="preserve">              Понуђач</w:t>
      </w:r>
    </w:p>
    <w:p w:rsidR="001A222F" w:rsidRPr="0036552E" w:rsidRDefault="001A222F" w:rsidP="001A222F">
      <w:pPr>
        <w:ind w:left="2880" w:firstLine="720"/>
        <w:jc w:val="both"/>
        <w:rPr>
          <w:rFonts w:ascii="Arial" w:eastAsia="TimesNewRomanPS-BoldMT" w:hAnsi="Arial" w:cs="Arial"/>
          <w:b/>
          <w:bCs/>
          <w:i/>
          <w:iCs/>
          <w:color w:val="002060"/>
        </w:rPr>
      </w:pPr>
      <w:r>
        <w:rPr>
          <w:rFonts w:eastAsia="TimesNewRomanPSMT"/>
          <w:bCs/>
        </w:rPr>
        <w:t xml:space="preserve"> </w:t>
      </w:r>
      <w:r w:rsidRPr="0036552E">
        <w:rPr>
          <w:rFonts w:ascii="Arial" w:eastAsia="TimesNewRomanPSMT" w:hAnsi="Arial" w:cs="Arial"/>
          <w:bCs/>
        </w:rPr>
        <w:t xml:space="preserve">   М.П. </w:t>
      </w:r>
    </w:p>
    <w:p w:rsidR="001A222F" w:rsidRDefault="001A222F" w:rsidP="001A222F">
      <w:pPr>
        <w:jc w:val="both"/>
        <w:rPr>
          <w:rFonts w:eastAsia="TimesNewRomanPS-BoldMT"/>
          <w:b/>
          <w:bCs/>
          <w:i/>
          <w:iCs/>
          <w:color w:val="002060"/>
        </w:rPr>
      </w:pPr>
      <w:r>
        <w:rPr>
          <w:rFonts w:eastAsia="TimesNewRomanPS-BoldMT"/>
          <w:b/>
          <w:bCs/>
          <w:i/>
          <w:iCs/>
          <w:color w:val="002060"/>
        </w:rPr>
        <w:t>_____________________________</w:t>
      </w:r>
      <w:r>
        <w:rPr>
          <w:rFonts w:eastAsia="TimesNewRomanPS-BoldMT"/>
          <w:b/>
          <w:bCs/>
          <w:i/>
          <w:iCs/>
          <w:color w:val="002060"/>
        </w:rPr>
        <w:tab/>
      </w:r>
      <w:r>
        <w:rPr>
          <w:rFonts w:eastAsia="TimesNewRomanPS-BoldMT"/>
          <w:b/>
          <w:bCs/>
          <w:i/>
          <w:iCs/>
          <w:color w:val="002060"/>
        </w:rPr>
        <w:tab/>
      </w:r>
      <w:r>
        <w:rPr>
          <w:rFonts w:eastAsia="TimesNewRomanPS-BoldMT"/>
          <w:b/>
          <w:bCs/>
          <w:i/>
          <w:iCs/>
          <w:color w:val="002060"/>
        </w:rPr>
        <w:tab/>
        <w:t>________________________________</w:t>
      </w:r>
    </w:p>
    <w:p w:rsidR="001A222F" w:rsidRDefault="001A222F" w:rsidP="001A222F">
      <w:pPr>
        <w:pStyle w:val="ListParagraph"/>
        <w:tabs>
          <w:tab w:val="left" w:pos="680"/>
        </w:tabs>
        <w:ind w:left="0"/>
        <w:jc w:val="both"/>
        <w:rPr>
          <w:rFonts w:ascii="Arial" w:eastAsia="TimesNewRomanPSMT" w:hAnsi="Arial" w:cs="Arial"/>
          <w:bCs/>
          <w:lang w:val="ru-RU"/>
        </w:rPr>
      </w:pPr>
    </w:p>
    <w:p w:rsidR="001A222F" w:rsidRDefault="001A222F" w:rsidP="001A222F">
      <w:pPr>
        <w:pStyle w:val="ListParagraph"/>
        <w:tabs>
          <w:tab w:val="left" w:pos="680"/>
        </w:tabs>
        <w:ind w:left="0"/>
        <w:jc w:val="both"/>
        <w:rPr>
          <w:rFonts w:ascii="Arial" w:eastAsia="TimesNewRomanPSMT" w:hAnsi="Arial" w:cs="Arial"/>
          <w:bCs/>
          <w:lang w:val="ru-RU"/>
        </w:rPr>
      </w:pPr>
    </w:p>
    <w:p w:rsidR="001A222F" w:rsidRDefault="001A222F" w:rsidP="001A222F">
      <w:pPr>
        <w:pStyle w:val="ListParagraph"/>
        <w:tabs>
          <w:tab w:val="left" w:pos="680"/>
        </w:tabs>
        <w:ind w:left="0"/>
        <w:jc w:val="both"/>
        <w:rPr>
          <w:rFonts w:ascii="Arial" w:eastAsia="TimesNewRomanPSMT" w:hAnsi="Arial" w:cs="Arial"/>
          <w:bCs/>
          <w:lang w:val="ru-RU"/>
        </w:rPr>
      </w:pPr>
    </w:p>
    <w:p w:rsidR="001A222F" w:rsidRDefault="001A222F" w:rsidP="001A222F">
      <w:pPr>
        <w:pStyle w:val="ListParagraph"/>
        <w:tabs>
          <w:tab w:val="left" w:pos="680"/>
        </w:tabs>
        <w:ind w:left="0"/>
        <w:jc w:val="both"/>
        <w:rPr>
          <w:rFonts w:ascii="Arial" w:eastAsia="TimesNewRomanPSMT" w:hAnsi="Arial" w:cs="Arial"/>
          <w:bCs/>
          <w:lang w:val="ru-RU"/>
        </w:rPr>
      </w:pPr>
    </w:p>
    <w:p w:rsidR="001E70F9" w:rsidRDefault="001E70F9" w:rsidP="00DE7DE0">
      <w:pPr>
        <w:rPr>
          <w:rFonts w:ascii="Arial" w:eastAsia="TimesNewRomanPSMT" w:hAnsi="Arial" w:cs="Arial"/>
          <w:bCs/>
          <w:lang w:val="ru-RU"/>
        </w:rPr>
      </w:pPr>
    </w:p>
    <w:p w:rsidR="00B3518C" w:rsidRDefault="00B3518C" w:rsidP="00DE7DE0">
      <w:pPr>
        <w:rPr>
          <w:rFonts w:ascii="Arial" w:hAnsi="Arial" w:cs="Arial"/>
          <w:b/>
          <w:bCs/>
          <w:lang w:val="ru-RU"/>
        </w:rPr>
      </w:pPr>
    </w:p>
    <w:p w:rsidR="0014126D" w:rsidRDefault="0014126D" w:rsidP="00DE7DE0">
      <w:pPr>
        <w:rPr>
          <w:rFonts w:ascii="Arial" w:hAnsi="Arial" w:cs="Arial"/>
          <w:b/>
          <w:bCs/>
          <w:lang w:val="ru-RU"/>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tblInd w:w="153" w:type="dxa"/>
        <w:tblLayout w:type="fixed"/>
        <w:tblLook w:val="0000"/>
      </w:tblPr>
      <w:tblGrid>
        <w:gridCol w:w="5565"/>
        <w:gridCol w:w="3300"/>
      </w:tblGrid>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C96A16">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6F6F85">
      <w:pPr>
        <w:rPr>
          <w:rFonts w:ascii="Arial" w:hAnsi="Arial" w:cs="Arial"/>
          <w:b/>
          <w:bCs/>
          <w:i/>
          <w:iCs/>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B3518C" w:rsidRDefault="00B3518C"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Default="006F6F85" w:rsidP="00805FC2">
      <w:pPr>
        <w:jc w:val="both"/>
        <w:rPr>
          <w:rFonts w:ascii="Arial" w:hAnsi="Arial" w:cs="Arial"/>
          <w:b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805FC2" w:rsidRPr="00805FC2">
        <w:rPr>
          <w:rFonts w:ascii="Arial" w:hAnsi="Arial" w:cs="Arial"/>
          <w:b/>
          <w:iCs/>
        </w:rPr>
        <w:t xml:space="preserve">услуга </w:t>
      </w:r>
      <w:r w:rsidR="00805FC2" w:rsidRPr="00805FC2">
        <w:rPr>
          <w:rFonts w:ascii="Arial" w:hAnsi="Arial" w:cs="Arial"/>
          <w:b/>
          <w:bCs/>
        </w:rPr>
        <w:t>стручног надзора над извођењем радова на изградњи фекалне канализације у Баточини</w:t>
      </w:r>
      <w:r w:rsidR="00805FC2" w:rsidRPr="006F6F85">
        <w:rPr>
          <w:rFonts w:ascii="Arial" w:hAnsi="Arial" w:cs="Arial"/>
          <w:iCs/>
        </w:rPr>
        <w:t xml:space="preserve">, </w:t>
      </w:r>
      <w:r w:rsidR="00805FC2" w:rsidRPr="006F6F85">
        <w:rPr>
          <w:rFonts w:ascii="Arial" w:hAnsi="Arial" w:cs="Arial"/>
        </w:rPr>
        <w:t xml:space="preserve">интерни број </w:t>
      </w:r>
      <w:r w:rsidR="00805FC2" w:rsidRPr="006F6F85">
        <w:rPr>
          <w:rFonts w:ascii="Arial" w:hAnsi="Arial" w:cs="Arial"/>
          <w:lang w:val="sr-Cyrl-CS"/>
        </w:rPr>
        <w:t>ЈН</w:t>
      </w:r>
      <w:r w:rsidR="00ED3C0D">
        <w:rPr>
          <w:rFonts w:ascii="Arial" w:hAnsi="Arial" w:cs="Arial"/>
          <w:lang w:val="sr-Cyrl-CS"/>
        </w:rPr>
        <w:t>В</w:t>
      </w:r>
      <w:r w:rsidR="00805FC2" w:rsidRPr="006F6F85">
        <w:rPr>
          <w:rFonts w:ascii="Arial" w:hAnsi="Arial" w:cs="Arial"/>
          <w:lang w:val="sr-Cyrl-CS"/>
        </w:rPr>
        <w:t xml:space="preserve">В  </w:t>
      </w:r>
      <w:r w:rsidR="00ED3C0D">
        <w:rPr>
          <w:rFonts w:ascii="Arial" w:hAnsi="Arial" w:cs="Arial"/>
          <w:lang w:val="sr-Cyrl-CS"/>
        </w:rPr>
        <w:t>1</w:t>
      </w:r>
      <w:r w:rsidR="00B3518C">
        <w:rPr>
          <w:rFonts w:ascii="Arial" w:hAnsi="Arial" w:cs="Arial"/>
          <w:lang w:val="sr-Cyrl-CS"/>
        </w:rPr>
        <w:t>3</w:t>
      </w:r>
      <w:r w:rsidR="0014126D">
        <w:rPr>
          <w:rFonts w:ascii="Arial" w:hAnsi="Arial" w:cs="Arial"/>
          <w:lang w:val="sr-Cyrl-CS"/>
        </w:rPr>
        <w:t>/</w:t>
      </w:r>
      <w:r w:rsidR="00ED3C0D">
        <w:rPr>
          <w:rFonts w:ascii="Arial" w:hAnsi="Arial" w:cs="Arial"/>
          <w:lang w:val="sr-Cyrl-CS"/>
        </w:rPr>
        <w:t>2018</w:t>
      </w:r>
      <w:r w:rsidR="00805FC2" w:rsidRPr="006F6F85">
        <w:rPr>
          <w:rFonts w:ascii="Arial" w:hAnsi="Arial" w:cs="Arial"/>
          <w:lang w:val="sr-Cyrl-CS"/>
        </w:rPr>
        <w:t xml:space="preserve">, </w:t>
      </w:r>
      <w:r w:rsidR="00805FC2" w:rsidRPr="006F6F85">
        <w:rPr>
          <w:rFonts w:ascii="Arial" w:hAnsi="Arial" w:cs="Arial"/>
          <w:lang w:val="ru-RU"/>
        </w:rPr>
        <w:t>наведене у Плану јавних набавки под бројем 1.2.</w:t>
      </w:r>
      <w:r w:rsidR="00ED3C0D">
        <w:rPr>
          <w:rFonts w:ascii="Arial" w:hAnsi="Arial" w:cs="Arial"/>
          <w:lang w:val="ru-RU"/>
        </w:rPr>
        <w:t>13/18</w:t>
      </w:r>
      <w:r>
        <w:rPr>
          <w:rFonts w:ascii="Arial" w:hAnsi="Arial" w:cs="Arial"/>
          <w:lang w:val="ru-RU"/>
        </w:rPr>
        <w:t>,</w:t>
      </w:r>
      <w:r>
        <w:rPr>
          <w:rFonts w:ascii="Arial" w:eastAsia="TimesNewRomanPSMT" w:hAnsi="Arial" w:cs="Arial"/>
          <w:bCs/>
          <w:lang w:val="ru-RU"/>
        </w:rPr>
        <w:t xml:space="preserve"> </w:t>
      </w:r>
      <w:r>
        <w:rPr>
          <w:rFonts w:ascii="Arial" w:hAnsi="Arial" w:cs="Arial"/>
          <w:bCs/>
        </w:rPr>
        <w:t>поднео независно, без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6F6F85" w:rsidRDefault="006F6F85" w:rsidP="006F6F85">
      <w:pPr>
        <w:tabs>
          <w:tab w:val="left" w:pos="6028"/>
        </w:tabs>
        <w:autoSpaceDE w:val="0"/>
        <w:spacing w:line="240" w:lineRule="auto"/>
        <w:jc w:val="both"/>
        <w:rPr>
          <w:rFonts w:ascii="Arial" w:hAnsi="Arial" w:cs="Arial"/>
          <w:bCs/>
          <w:i/>
          <w:iCs/>
          <w:color w:val="auto"/>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D90067" w:rsidRDefault="00D90067" w:rsidP="00D90067">
      <w:pPr>
        <w:pStyle w:val="BodyText3"/>
        <w:spacing w:after="0"/>
        <w:jc w:val="right"/>
        <w:rPr>
          <w:rFonts w:ascii="Arial" w:hAnsi="Arial" w:cs="Arial"/>
          <w:b/>
          <w:bCs/>
          <w:sz w:val="28"/>
          <w:szCs w:val="28"/>
        </w:rPr>
      </w:pPr>
      <w:r>
        <w:rPr>
          <w:rFonts w:ascii="Arial" w:hAnsi="Arial" w:cs="Arial"/>
          <w:b/>
          <w:bCs/>
          <w:sz w:val="28"/>
          <w:szCs w:val="28"/>
        </w:rPr>
        <w:lastRenderedPageBreak/>
        <w:t xml:space="preserve">(ОБРАЗАЦ </w:t>
      </w:r>
      <w:r>
        <w:rPr>
          <w:rFonts w:ascii="Arial" w:hAnsi="Arial" w:cs="Arial"/>
          <w:b/>
          <w:bCs/>
          <w:sz w:val="28"/>
          <w:szCs w:val="28"/>
          <w:lang w:val="sr-Cyrl-CS"/>
        </w:rPr>
        <w:t>5</w:t>
      </w:r>
      <w:r>
        <w:rPr>
          <w:rFonts w:ascii="Arial" w:hAnsi="Arial" w:cs="Arial"/>
          <w:b/>
          <w:bCs/>
          <w:sz w:val="28"/>
          <w:szCs w:val="28"/>
        </w:rPr>
        <w:t>)</w:t>
      </w:r>
    </w:p>
    <w:p w:rsidR="00D90067" w:rsidRDefault="00D90067" w:rsidP="00D90067">
      <w:pPr>
        <w:tabs>
          <w:tab w:val="left" w:pos="6028"/>
        </w:tabs>
        <w:autoSpaceDE w:val="0"/>
        <w:spacing w:line="240" w:lineRule="auto"/>
        <w:rPr>
          <w:rFonts w:ascii="Arial" w:hAnsi="Arial" w:cs="Arial"/>
          <w:b/>
          <w:bCs/>
          <w:i/>
          <w:iCs/>
          <w:color w:val="auto"/>
          <w:sz w:val="28"/>
          <w:szCs w:val="28"/>
          <w:lang w:val="ru-RU"/>
        </w:rPr>
      </w:pPr>
    </w:p>
    <w:p w:rsidR="00D90067" w:rsidRPr="0043660F" w:rsidRDefault="00D90067" w:rsidP="00D90067">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О ПОШТОВАЊУ ОБАВЕЗА ИЗ ЧЛ. 75. СТ. 2</w:t>
      </w:r>
      <w:r w:rsidR="00E45651">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 xml:space="preserve">ЗАКОНА О ЈАВНИМ НАБАВКАМА </w:t>
      </w:r>
    </w:p>
    <w:p w:rsidR="00D90067" w:rsidRPr="008566BF" w:rsidRDefault="00D90067" w:rsidP="00D90067">
      <w:pPr>
        <w:pStyle w:val="BodyText3"/>
        <w:spacing w:after="0"/>
        <w:jc w:val="center"/>
        <w:rPr>
          <w:lang w:val="ru-RU"/>
        </w:rPr>
      </w:pPr>
    </w:p>
    <w:p w:rsidR="00D90067" w:rsidRPr="008566BF" w:rsidRDefault="00D90067" w:rsidP="00D90067">
      <w:pPr>
        <w:pStyle w:val="BodyText3"/>
        <w:spacing w:after="0"/>
        <w:jc w:val="center"/>
        <w:rPr>
          <w:rFonts w:ascii="Arial" w:hAnsi="Arial" w:cs="Arial"/>
          <w:sz w:val="24"/>
          <w:szCs w:val="24"/>
          <w:lang w:val="ru-RU"/>
        </w:rPr>
      </w:pPr>
    </w:p>
    <w:p w:rsidR="00D90067" w:rsidRPr="00221130" w:rsidRDefault="00D90067" w:rsidP="00D90067">
      <w:pPr>
        <w:tabs>
          <w:tab w:val="left" w:pos="6028"/>
        </w:tabs>
        <w:autoSpaceDE w:val="0"/>
        <w:spacing w:line="240" w:lineRule="auto"/>
        <w:ind w:left="360"/>
        <w:rPr>
          <w:rFonts w:ascii="Arial" w:hAnsi="Arial" w:cs="Arial"/>
          <w:b/>
          <w:bCs/>
          <w:iCs/>
          <w:lang w:val="ru-RU"/>
        </w:rPr>
      </w:pPr>
    </w:p>
    <w:p w:rsidR="00D90067" w:rsidRPr="00221130"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1A33F6" w:rsidRDefault="00D90067" w:rsidP="00D90067">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D90067" w:rsidRPr="008566BF" w:rsidRDefault="00D90067" w:rsidP="00D90067">
      <w:pPr>
        <w:tabs>
          <w:tab w:val="left" w:pos="6028"/>
        </w:tabs>
        <w:autoSpaceDE w:val="0"/>
        <w:spacing w:line="240" w:lineRule="auto"/>
        <w:ind w:left="360"/>
        <w:jc w:val="center"/>
        <w:rPr>
          <w:rFonts w:ascii="Arial" w:hAnsi="Arial" w:cs="Arial"/>
          <w:bCs/>
          <w:iCs/>
          <w:lang w:val="ru-RU"/>
        </w:rPr>
      </w:pPr>
    </w:p>
    <w:p w:rsidR="00D90067" w:rsidRPr="00590844" w:rsidRDefault="00D90067" w:rsidP="00D90067">
      <w:pPr>
        <w:tabs>
          <w:tab w:val="left" w:pos="270"/>
        </w:tabs>
        <w:ind w:left="360"/>
        <w:contextualSpacing/>
        <w:jc w:val="both"/>
        <w:rPr>
          <w:rFonts w:ascii="Arial" w:hAnsi="Arial" w:cs="Arial"/>
          <w:i/>
        </w:rPr>
      </w:pPr>
      <w:r w:rsidRPr="008566BF">
        <w:rPr>
          <w:rFonts w:ascii="Arial" w:hAnsi="Arial" w:cs="Arial"/>
          <w:bCs/>
          <w:iCs/>
          <w:lang w:val="ru-RU"/>
        </w:rPr>
        <w:t>Понуђач</w:t>
      </w:r>
      <w:r>
        <w:rPr>
          <w:rFonts w:ascii="Arial" w:hAnsi="Arial" w:cs="Arial"/>
          <w:bCs/>
          <w:iCs/>
          <w:lang w:val="ru-RU"/>
        </w:rPr>
        <w:t xml:space="preserve">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w:t>
      </w:r>
      <w:r>
        <w:rPr>
          <w:rFonts w:ascii="Arial" w:hAnsi="Arial" w:cs="Arial"/>
          <w:i/>
          <w:lang w:val="sr-Cyrl-CS"/>
        </w:rPr>
        <w:t>....</w:t>
      </w:r>
      <w:r w:rsidRPr="008566BF">
        <w:rPr>
          <w:rFonts w:ascii="Arial" w:hAnsi="Arial" w:cs="Arial"/>
          <w:i/>
          <w:lang w:val="ru-RU"/>
        </w:rPr>
        <w:t>.....</w:t>
      </w:r>
      <w:r>
        <w:rPr>
          <w:rFonts w:ascii="Arial" w:hAnsi="Arial" w:cs="Arial"/>
          <w:i/>
          <w:lang w:val="ru-RU"/>
        </w:rPr>
        <w:t xml:space="preserve"> (навести назив понуђача)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Pr>
          <w:rFonts w:ascii="Arial" w:hAnsi="Arial" w:cs="Arial"/>
          <w:b/>
          <w:lang w:val="ru-RU"/>
        </w:rPr>
        <w:t xml:space="preserve"> услуга стручног надзора над извођењем радова на изградњи фекалне канализације у Баточини</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ЈНВВ 13/2018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1.2.13/18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D90067" w:rsidRPr="008566BF" w:rsidRDefault="00D90067" w:rsidP="00D90067">
      <w:pPr>
        <w:tabs>
          <w:tab w:val="left" w:pos="6028"/>
        </w:tabs>
        <w:autoSpaceDE w:val="0"/>
        <w:spacing w:line="240" w:lineRule="auto"/>
        <w:ind w:left="360"/>
        <w:rPr>
          <w:rFonts w:ascii="Arial" w:hAnsi="Arial" w:cs="Arial"/>
          <w:bCs/>
          <w:iCs/>
          <w:color w:val="002060"/>
          <w:lang w:val="ru-RU"/>
        </w:rPr>
      </w:pPr>
    </w:p>
    <w:p w:rsidR="00D90067" w:rsidRPr="008566BF" w:rsidRDefault="00D90067" w:rsidP="00D90067">
      <w:pPr>
        <w:tabs>
          <w:tab w:val="left" w:pos="6028"/>
        </w:tabs>
        <w:autoSpaceDE w:val="0"/>
        <w:spacing w:line="240" w:lineRule="auto"/>
        <w:ind w:left="360"/>
        <w:rPr>
          <w:rFonts w:ascii="Arial" w:hAnsi="Arial" w:cs="Arial"/>
          <w:bCs/>
          <w:iCs/>
          <w:color w:val="002060"/>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D90067"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pStyle w:val="BodyText3"/>
        <w:spacing w:after="0"/>
        <w:jc w:val="center"/>
        <w:rPr>
          <w:lang w:val="ru-RU"/>
        </w:rPr>
      </w:pPr>
    </w:p>
    <w:p w:rsidR="00D90067" w:rsidRPr="008566BF" w:rsidRDefault="00D90067" w:rsidP="00D90067">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D90067" w:rsidRPr="008566BF" w:rsidRDefault="00D90067" w:rsidP="00D90067">
      <w:pPr>
        <w:tabs>
          <w:tab w:val="left" w:pos="6028"/>
        </w:tabs>
        <w:autoSpaceDE w:val="0"/>
        <w:spacing w:line="240" w:lineRule="auto"/>
        <w:jc w:val="both"/>
        <w:rPr>
          <w:rFonts w:ascii="Arial" w:hAnsi="Arial" w:cs="Arial"/>
          <w:bCs/>
          <w:i/>
          <w:iCs/>
          <w:color w:val="FF0000"/>
          <w:lang w:val="ru-RU"/>
        </w:rPr>
      </w:pPr>
    </w:p>
    <w:p w:rsidR="00D90067" w:rsidRPr="008566BF" w:rsidRDefault="00D90067" w:rsidP="00D90067">
      <w:pPr>
        <w:pStyle w:val="BodyText3"/>
        <w:spacing w:after="0"/>
        <w:jc w:val="center"/>
        <w:rPr>
          <w:color w:val="FF0000"/>
          <w:lang w:val="ru-RU"/>
        </w:rPr>
      </w:pPr>
    </w:p>
    <w:p w:rsidR="00D90067" w:rsidRPr="008566BF" w:rsidRDefault="00D90067" w:rsidP="00D90067">
      <w:pPr>
        <w:rPr>
          <w:lang w:val="ru-RU"/>
        </w:rPr>
      </w:pPr>
    </w:p>
    <w:p w:rsidR="00D90067" w:rsidRPr="008566BF" w:rsidRDefault="00D90067" w:rsidP="00D90067">
      <w:pPr>
        <w:rPr>
          <w:lang w:val="ru-RU"/>
        </w:rPr>
      </w:pPr>
    </w:p>
    <w:p w:rsidR="00D90067" w:rsidRPr="00713F61" w:rsidRDefault="00D90067" w:rsidP="00D90067">
      <w:pPr>
        <w:rPr>
          <w:lang w:val="sr-Cyrl-CS"/>
        </w:rPr>
      </w:pPr>
    </w:p>
    <w:p w:rsidR="00D90067" w:rsidRPr="003A7CFB" w:rsidRDefault="00D90067" w:rsidP="00D90067">
      <w:pPr>
        <w:tabs>
          <w:tab w:val="left" w:pos="6028"/>
        </w:tabs>
        <w:autoSpaceDE w:val="0"/>
        <w:spacing w:line="240" w:lineRule="auto"/>
        <w:ind w:left="360"/>
        <w:rPr>
          <w:rFonts w:ascii="Arial" w:hAnsi="Arial" w:cs="Arial"/>
          <w:bCs/>
          <w:iCs/>
          <w:lang w:val="ru-RU"/>
        </w:rPr>
      </w:pPr>
    </w:p>
    <w:p w:rsidR="00D90067" w:rsidRPr="003A7CFB"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Pr="003A7CFB"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Default="00D90067" w:rsidP="00D90067">
      <w:pPr>
        <w:tabs>
          <w:tab w:val="left" w:pos="6028"/>
        </w:tabs>
        <w:autoSpaceDE w:val="0"/>
        <w:spacing w:line="240" w:lineRule="auto"/>
        <w:ind w:left="360"/>
        <w:rPr>
          <w:rFonts w:ascii="Arial" w:hAnsi="Arial" w:cs="Arial"/>
          <w:bCs/>
          <w:iCs/>
          <w:lang w:val="ru-RU"/>
        </w:rPr>
      </w:pPr>
    </w:p>
    <w:p w:rsidR="00D90067" w:rsidRPr="003A7CFB" w:rsidRDefault="00D90067" w:rsidP="00D90067">
      <w:pPr>
        <w:jc w:val="both"/>
        <w:rPr>
          <w:rFonts w:ascii="Arial" w:hAnsi="Arial" w:cs="Arial"/>
          <w:lang w:val="sr-Cyrl-CS"/>
        </w:rPr>
      </w:pPr>
    </w:p>
    <w:p w:rsidR="00D90067" w:rsidRPr="003A7CFB" w:rsidRDefault="00D90067" w:rsidP="00D90067">
      <w:pPr>
        <w:jc w:val="both"/>
        <w:rPr>
          <w:rFonts w:ascii="Arial" w:hAnsi="Arial" w:cs="Arial"/>
          <w:lang w:val="sr-Cyrl-CS"/>
        </w:rPr>
      </w:pPr>
    </w:p>
    <w:p w:rsidR="00D90067" w:rsidRDefault="00D90067" w:rsidP="00D90067">
      <w:pPr>
        <w:jc w:val="right"/>
        <w:rPr>
          <w:rFonts w:ascii="Arial" w:hAnsi="Arial" w:cs="Arial"/>
          <w:b/>
          <w:bCs/>
          <w:sz w:val="28"/>
          <w:szCs w:val="28"/>
          <w:lang w:val="sr-Cyrl-CS"/>
        </w:rPr>
      </w:pPr>
      <w:r>
        <w:rPr>
          <w:rFonts w:ascii="Arial" w:hAnsi="Arial" w:cs="Arial"/>
          <w:b/>
          <w:bCs/>
          <w:sz w:val="28"/>
          <w:szCs w:val="28"/>
        </w:rPr>
        <w:t>(ОБРАЗАЦ 6)</w:t>
      </w:r>
    </w:p>
    <w:p w:rsidR="00D90067" w:rsidRPr="004177E3" w:rsidRDefault="00D90067" w:rsidP="00D90067">
      <w:pPr>
        <w:jc w:val="right"/>
        <w:rPr>
          <w:rFonts w:ascii="Arial" w:hAnsi="Arial" w:cs="Arial"/>
          <w:b/>
          <w:bCs/>
          <w:sz w:val="28"/>
          <w:szCs w:val="28"/>
          <w:lang w:val="sr-Cyrl-CS"/>
        </w:rPr>
      </w:pPr>
    </w:p>
    <w:p w:rsidR="00D90067" w:rsidRPr="004177E3" w:rsidRDefault="00D90067" w:rsidP="00D90067">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О ПОШТОВАЊУ ОБАВЕЗА ИЗ ЧЛ. 75. СТ. 2</w:t>
      </w:r>
      <w:r w:rsidR="00E45651">
        <w:rPr>
          <w:rFonts w:ascii="Arial" w:hAnsi="Arial" w:cs="Arial"/>
          <w:b/>
          <w:bCs/>
          <w:i/>
          <w:iCs/>
          <w:color w:val="auto"/>
          <w:sz w:val="28"/>
          <w:szCs w:val="28"/>
          <w:lang w:val="ru-RU"/>
        </w:rPr>
        <w:t>.</w:t>
      </w:r>
      <w:r w:rsidRPr="0043660F">
        <w:rPr>
          <w:rFonts w:ascii="Arial" w:hAnsi="Arial" w:cs="Arial"/>
          <w:b/>
          <w:bCs/>
          <w:i/>
          <w:iCs/>
          <w:color w:val="auto"/>
          <w:sz w:val="28"/>
          <w:szCs w:val="28"/>
          <w:lang w:val="ru-RU"/>
        </w:rPr>
        <w:t xml:space="preserve">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ЗАКОНА О ЈАВНИМ НАБАВКАМА</w:t>
      </w:r>
    </w:p>
    <w:p w:rsidR="00D90067" w:rsidRPr="008566BF" w:rsidRDefault="00D90067" w:rsidP="00D90067">
      <w:pPr>
        <w:pStyle w:val="BodyText3"/>
        <w:spacing w:after="0"/>
        <w:jc w:val="center"/>
        <w:rPr>
          <w:lang w:val="ru-RU"/>
        </w:rPr>
      </w:pPr>
    </w:p>
    <w:p w:rsidR="00D90067" w:rsidRPr="008566BF" w:rsidRDefault="00D90067" w:rsidP="00D90067">
      <w:pPr>
        <w:pStyle w:val="BodyText3"/>
        <w:spacing w:after="0"/>
        <w:jc w:val="center"/>
        <w:rPr>
          <w:rFonts w:ascii="Arial" w:hAnsi="Arial" w:cs="Arial"/>
          <w:sz w:val="24"/>
          <w:szCs w:val="24"/>
          <w:lang w:val="ru-RU"/>
        </w:rPr>
      </w:pPr>
    </w:p>
    <w:p w:rsidR="00D90067" w:rsidRPr="00221130" w:rsidRDefault="00D90067" w:rsidP="00D90067">
      <w:pPr>
        <w:tabs>
          <w:tab w:val="left" w:pos="6028"/>
        </w:tabs>
        <w:autoSpaceDE w:val="0"/>
        <w:spacing w:line="240" w:lineRule="auto"/>
        <w:ind w:left="360"/>
        <w:rPr>
          <w:rFonts w:ascii="Arial" w:hAnsi="Arial" w:cs="Arial"/>
          <w:b/>
          <w:bCs/>
          <w:iCs/>
          <w:lang w:val="ru-RU"/>
        </w:rPr>
      </w:pPr>
    </w:p>
    <w:p w:rsidR="00D90067" w:rsidRPr="00221130"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1A33F6" w:rsidRDefault="00D90067" w:rsidP="00D90067">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D90067" w:rsidRPr="008566BF" w:rsidRDefault="00D90067" w:rsidP="00D90067">
      <w:pPr>
        <w:tabs>
          <w:tab w:val="left" w:pos="6028"/>
        </w:tabs>
        <w:autoSpaceDE w:val="0"/>
        <w:spacing w:line="240" w:lineRule="auto"/>
        <w:ind w:left="360"/>
        <w:jc w:val="center"/>
        <w:rPr>
          <w:rFonts w:ascii="Arial" w:hAnsi="Arial" w:cs="Arial"/>
          <w:bCs/>
          <w:iCs/>
          <w:lang w:val="ru-RU"/>
        </w:rPr>
      </w:pPr>
    </w:p>
    <w:p w:rsidR="00D90067" w:rsidRPr="00590844" w:rsidRDefault="00D90067" w:rsidP="00D90067">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 xml:space="preserve">одизвођач  </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 xml:space="preserve">...... </w:t>
      </w:r>
      <w:r>
        <w:rPr>
          <w:rFonts w:ascii="Arial" w:hAnsi="Arial" w:cs="Arial"/>
          <w:i/>
          <w:lang w:val="ru-RU"/>
        </w:rPr>
        <w:t>(навести назив подизвођача)</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поступку јавне набавке</w:t>
      </w:r>
      <w:r w:rsidRPr="00D90067">
        <w:rPr>
          <w:rFonts w:ascii="Arial" w:hAnsi="Arial" w:cs="Arial"/>
          <w:b/>
          <w:lang w:val="ru-RU"/>
        </w:rPr>
        <w:t xml:space="preserve"> </w:t>
      </w:r>
      <w:r>
        <w:rPr>
          <w:rFonts w:ascii="Arial" w:hAnsi="Arial" w:cs="Arial"/>
          <w:b/>
          <w:lang w:val="ru-RU"/>
        </w:rPr>
        <w:t>услуга стручног надзора над извођењем радова на изградњи фекалне канализације у Баточини</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ЈНВВ 13/2018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1.2.13/18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D90067" w:rsidRPr="008566BF" w:rsidRDefault="00D90067" w:rsidP="00D90067">
      <w:pPr>
        <w:tabs>
          <w:tab w:val="left" w:pos="6028"/>
        </w:tabs>
        <w:autoSpaceDE w:val="0"/>
        <w:spacing w:line="240" w:lineRule="auto"/>
        <w:ind w:left="360"/>
        <w:rPr>
          <w:rFonts w:ascii="Arial" w:hAnsi="Arial" w:cs="Arial"/>
          <w:bCs/>
          <w:iCs/>
          <w:color w:val="002060"/>
          <w:lang w:val="ru-RU"/>
        </w:rPr>
      </w:pPr>
    </w:p>
    <w:p w:rsidR="00D90067" w:rsidRPr="008566BF" w:rsidRDefault="00D90067" w:rsidP="00D90067">
      <w:pPr>
        <w:tabs>
          <w:tab w:val="left" w:pos="6028"/>
        </w:tabs>
        <w:autoSpaceDE w:val="0"/>
        <w:spacing w:line="240" w:lineRule="auto"/>
        <w:ind w:left="360"/>
        <w:rPr>
          <w:rFonts w:ascii="Arial" w:hAnsi="Arial" w:cs="Arial"/>
          <w:bCs/>
          <w:iCs/>
          <w:color w:val="002060"/>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__________________</w:t>
      </w:r>
    </w:p>
    <w:p w:rsidR="00D90067"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tabs>
          <w:tab w:val="left" w:pos="6028"/>
        </w:tabs>
        <w:autoSpaceDE w:val="0"/>
        <w:spacing w:line="240" w:lineRule="auto"/>
        <w:ind w:left="360"/>
        <w:rPr>
          <w:rFonts w:ascii="Arial" w:hAnsi="Arial" w:cs="Arial"/>
          <w:bCs/>
          <w:iCs/>
          <w:lang w:val="ru-RU"/>
        </w:rPr>
      </w:pPr>
    </w:p>
    <w:p w:rsidR="00D90067" w:rsidRPr="008566BF" w:rsidRDefault="00D90067" w:rsidP="00D90067">
      <w:pPr>
        <w:pStyle w:val="BodyText3"/>
        <w:spacing w:after="0"/>
        <w:jc w:val="center"/>
        <w:rPr>
          <w:lang w:val="ru-RU"/>
        </w:rPr>
      </w:pPr>
    </w:p>
    <w:p w:rsidR="00D90067" w:rsidRDefault="00D90067" w:rsidP="00D90067">
      <w:pPr>
        <w:tabs>
          <w:tab w:val="left" w:pos="6028"/>
        </w:tabs>
        <w:autoSpaceDE w:val="0"/>
        <w:spacing w:line="240" w:lineRule="auto"/>
        <w:jc w:val="both"/>
        <w:rPr>
          <w:rFonts w:ascii="Arial" w:hAnsi="Arial" w:cs="Arial"/>
          <w:bCs/>
          <w:i/>
          <w:iCs/>
          <w:color w:val="auto"/>
          <w:lang w:val="ru-RU"/>
        </w:rPr>
      </w:pPr>
    </w:p>
    <w:p w:rsidR="00D90067" w:rsidRDefault="00D90067" w:rsidP="00D90067">
      <w:pPr>
        <w:tabs>
          <w:tab w:val="left" w:pos="6028"/>
        </w:tabs>
        <w:autoSpaceDE w:val="0"/>
        <w:spacing w:line="240" w:lineRule="auto"/>
        <w:jc w:val="both"/>
        <w:rPr>
          <w:rFonts w:ascii="Arial" w:hAnsi="Arial" w:cs="Arial"/>
          <w:bCs/>
          <w:i/>
          <w:iCs/>
          <w:color w:val="auto"/>
          <w:lang w:val="ru-RU"/>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980183" w:rsidRDefault="00980183" w:rsidP="00980183">
      <w:pPr>
        <w:pStyle w:val="ListParagraph"/>
        <w:ind w:left="0"/>
        <w:jc w:val="both"/>
        <w:rPr>
          <w:rFonts w:ascii="Arial" w:hAnsi="Arial" w:cs="Arial"/>
          <w:b/>
          <w:bCs/>
          <w:i/>
          <w:color w:val="auto"/>
          <w:lang w:val="sr-Cyrl-CS"/>
        </w:rPr>
      </w:pPr>
    </w:p>
    <w:p w:rsidR="00805FC2" w:rsidRDefault="00805FC2" w:rsidP="00805FC2">
      <w:pPr>
        <w:pStyle w:val="ListParagraph"/>
        <w:ind w:left="0"/>
        <w:jc w:val="both"/>
        <w:rPr>
          <w:rFonts w:ascii="Arial" w:hAnsi="Arial" w:cs="Arial"/>
          <w:b/>
          <w:bCs/>
          <w:i/>
          <w:color w:val="auto"/>
          <w:lang w:val="sr-Cyrl-CS"/>
        </w:rPr>
      </w:pPr>
    </w:p>
    <w:p w:rsidR="00B3518C" w:rsidRDefault="00B3518C" w:rsidP="00805FC2">
      <w:pPr>
        <w:pStyle w:val="ListParagraph"/>
        <w:ind w:left="0"/>
        <w:jc w:val="both"/>
        <w:rPr>
          <w:rFonts w:ascii="Arial" w:hAnsi="Arial" w:cs="Arial"/>
          <w:b/>
          <w:bCs/>
          <w:i/>
          <w:color w:val="auto"/>
          <w:lang w:val="sr-Cyrl-CS"/>
        </w:rPr>
      </w:pPr>
    </w:p>
    <w:p w:rsidR="00B3518C" w:rsidRDefault="00B3518C" w:rsidP="00805FC2">
      <w:pPr>
        <w:pStyle w:val="ListParagraph"/>
        <w:ind w:left="0"/>
        <w:jc w:val="both"/>
        <w:rPr>
          <w:rFonts w:ascii="Arial" w:hAnsi="Arial" w:cs="Arial"/>
          <w:b/>
          <w:bCs/>
          <w:i/>
          <w:color w:val="auto"/>
          <w:lang w:val="sr-Cyrl-CS"/>
        </w:rPr>
      </w:pPr>
    </w:p>
    <w:p w:rsidR="009B3EB0" w:rsidRPr="009B3EB0" w:rsidRDefault="009B3EB0" w:rsidP="00805FC2">
      <w:pPr>
        <w:pStyle w:val="ListParagraph"/>
        <w:ind w:left="0"/>
        <w:jc w:val="both"/>
        <w:rPr>
          <w:rFonts w:ascii="Arial" w:hAnsi="Arial" w:cs="Arial"/>
          <w:bCs/>
          <w:i/>
          <w:iCs/>
          <w:color w:val="auto"/>
          <w:sz w:val="22"/>
          <w:szCs w:val="22"/>
          <w:lang w:val="sr-Cyrl-CS"/>
        </w:rPr>
      </w:pPr>
    </w:p>
    <w:p w:rsidR="001D69BD" w:rsidRPr="001D69BD" w:rsidRDefault="001D69BD">
      <w:pPr>
        <w:rPr>
          <w:rFonts w:ascii="Arial" w:hAnsi="Arial" w:cs="Arial"/>
          <w:b/>
          <w:bCs/>
          <w:i/>
          <w:iCs/>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lang w:val="sr-Cyrl-CS"/>
        </w:rPr>
      </w:pPr>
    </w:p>
    <w:p w:rsidR="00AC4573" w:rsidRPr="00AC4573" w:rsidRDefault="00AC4573" w:rsidP="00C65397">
      <w:pPr>
        <w:jc w:val="center"/>
        <w:rPr>
          <w:rFonts w:ascii="Arial" w:hAnsi="Arial" w:cs="Arial"/>
          <w:b/>
          <w:bCs/>
          <w:i/>
          <w:iCs/>
          <w:lang w:val="sr-Cyrl-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Pr="0035684D" w:rsidRDefault="00C65397" w:rsidP="00C65397">
      <w:pPr>
        <w:tabs>
          <w:tab w:val="left" w:pos="360"/>
        </w:tabs>
        <w:spacing w:line="240" w:lineRule="auto"/>
        <w:jc w:val="center"/>
        <w:rPr>
          <w:rFonts w:ascii="Arial" w:hAnsi="Arial" w:cs="Arial"/>
          <w:b/>
          <w:bCs/>
          <w:i/>
          <w:lang w:val="sr-Cyrl-CS"/>
        </w:rPr>
      </w:pPr>
      <w:r w:rsidRPr="00C65397">
        <w:rPr>
          <w:rFonts w:ascii="Arial" w:hAnsi="Arial" w:cs="Arial"/>
          <w:b/>
          <w:bCs/>
          <w:i/>
          <w:iCs/>
          <w:lang w:val="sr-Cyrl-CS"/>
        </w:rPr>
        <w:t xml:space="preserve">пружању услуге </w:t>
      </w:r>
      <w:r w:rsidRPr="00C65397">
        <w:rPr>
          <w:rFonts w:ascii="Arial" w:hAnsi="Arial" w:cs="Arial"/>
          <w:b/>
          <w:bCs/>
          <w:i/>
        </w:rPr>
        <w:t xml:space="preserve">стручног надзора над извођењем радова на </w:t>
      </w:r>
      <w:r w:rsidR="009654CC">
        <w:rPr>
          <w:rFonts w:ascii="Arial" w:hAnsi="Arial" w:cs="Arial"/>
          <w:b/>
          <w:bCs/>
          <w:i/>
        </w:rPr>
        <w:t xml:space="preserve">изградњи </w:t>
      </w:r>
      <w:r w:rsidR="00BF033E">
        <w:rPr>
          <w:rFonts w:ascii="Arial" w:hAnsi="Arial" w:cs="Arial"/>
          <w:b/>
          <w:bCs/>
          <w:i/>
        </w:rPr>
        <w:t>фекалне канализације</w:t>
      </w:r>
      <w:r w:rsidRPr="00C65397">
        <w:rPr>
          <w:rFonts w:ascii="Arial" w:hAnsi="Arial" w:cs="Arial"/>
          <w:b/>
          <w:bCs/>
          <w:i/>
        </w:rPr>
        <w:t xml:space="preserve"> </w:t>
      </w:r>
      <w:r w:rsidR="0035684D">
        <w:rPr>
          <w:rFonts w:ascii="Arial" w:hAnsi="Arial" w:cs="Arial"/>
          <w:b/>
          <w:bCs/>
          <w:i/>
          <w:lang w:val="sr-Cyrl-CS"/>
        </w:rPr>
        <w:t>у Баточини</w:t>
      </w:r>
    </w:p>
    <w:p w:rsidR="00C65397" w:rsidRPr="00360C7C" w:rsidRDefault="00C65397" w:rsidP="00C65397">
      <w:pPr>
        <w:jc w:val="center"/>
        <w:rPr>
          <w:rFonts w:ascii="Arial" w:hAnsi="Arial" w:cs="Arial"/>
          <w:b/>
          <w:bCs/>
          <w:i/>
          <w:iCs/>
          <w:lang w:val="sr-Cyrl-CS"/>
        </w:rPr>
      </w:pPr>
    </w:p>
    <w:p w:rsidR="00C65397" w:rsidRDefault="00C65397" w:rsidP="00C65397">
      <w:pPr>
        <w:rPr>
          <w:rFonts w:ascii="Arial" w:hAnsi="Arial" w:cs="Arial"/>
          <w:i/>
          <w:iCs/>
          <w:lang w:val="sr-Cyrl-CS"/>
        </w:rPr>
      </w:pPr>
    </w:p>
    <w:p w:rsidR="00AC4573" w:rsidRPr="00AC4573" w:rsidRDefault="00AC4573" w:rsidP="00C65397">
      <w:pPr>
        <w:rPr>
          <w:rFonts w:ascii="Arial" w:hAnsi="Arial" w:cs="Arial"/>
          <w:i/>
          <w:iCs/>
          <w:lang w:val="sr-Cyrl-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7F2E1B" w:rsidP="009B1A8B">
      <w:pPr>
        <w:pStyle w:val="ListParagraph"/>
        <w:numPr>
          <w:ilvl w:val="2"/>
          <w:numId w:val="5"/>
        </w:numPr>
        <w:tabs>
          <w:tab w:val="clear" w:pos="1440"/>
        </w:tabs>
        <w:ind w:left="36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w:t>
      </w:r>
      <w:r w:rsidR="00261762">
        <w:rPr>
          <w:rFonts w:ascii="Arial" w:hAnsi="Arial" w:cs="Arial"/>
          <w:b/>
          <w:iCs/>
          <w:lang w:val="sr-Cyrl-CS"/>
        </w:rPr>
        <w:t>е</w:t>
      </w:r>
      <w:r w:rsidR="00805FC2" w:rsidRPr="00805FC2">
        <w:rPr>
          <w:rFonts w:ascii="Arial" w:hAnsi="Arial" w:cs="Arial"/>
          <w:b/>
          <w:iCs/>
          <w:lang w:val="sr-Cyrl-CS"/>
        </w:rPr>
        <w:t xml:space="preserve"> Баточина</w:t>
      </w:r>
      <w:r w:rsidR="00805FC2" w:rsidRPr="00805FC2">
        <w:rPr>
          <w:rFonts w:ascii="Arial" w:hAnsi="Arial" w:cs="Arial"/>
          <w:iCs/>
          <w:lang w:val="ru-RU"/>
        </w:rPr>
        <w:t>,</w:t>
      </w:r>
      <w:r w:rsidRPr="007F2E1B">
        <w:rPr>
          <w:rFonts w:ascii="Arial" w:hAnsi="Arial" w:cs="Arial"/>
          <w:b/>
          <w:iCs/>
          <w:lang w:val="sr-Cyrl-CS"/>
        </w:rPr>
        <w:t xml:space="preserve"> </w:t>
      </w:r>
      <w:r w:rsidRPr="00805FC2">
        <w:rPr>
          <w:rFonts w:ascii="Arial" w:hAnsi="Arial" w:cs="Arial"/>
          <w:b/>
          <w:iCs/>
          <w:lang w:val="sr-Cyrl-CS"/>
        </w:rPr>
        <w:t>Општинске управе</w:t>
      </w:r>
      <w:r w:rsidR="00805FC2" w:rsidRPr="00805FC2">
        <w:rPr>
          <w:rFonts w:ascii="Arial" w:hAnsi="Arial" w:cs="Arial"/>
          <w:iCs/>
          <w:lang w:val="ru-RU"/>
        </w:rPr>
        <w:t xml:space="preserve"> 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lang w:val="ru-RU"/>
        </w:rPr>
        <w:t xml:space="preserve"> </w:t>
      </w:r>
      <w:r w:rsidR="00805FC2" w:rsidRPr="00805FC2">
        <w:rPr>
          <w:rFonts w:ascii="Arial" w:hAnsi="Arial" w:cs="Arial"/>
          <w:iCs/>
        </w:rPr>
        <w:t>I</w:t>
      </w:r>
      <w:r w:rsidR="00C96A16">
        <w:rPr>
          <w:rFonts w:ascii="Arial" w:hAnsi="Arial" w:cs="Arial"/>
          <w:iCs/>
        </w:rPr>
        <w:t xml:space="preserve"> бр.3</w:t>
      </w:r>
      <w:r>
        <w:rPr>
          <w:rFonts w:ascii="Arial" w:hAnsi="Arial" w:cs="Arial"/>
          <w:iCs/>
          <w:lang w:val="sr-Cyrl-CS"/>
        </w:rPr>
        <w:t>2</w:t>
      </w:r>
      <w:r w:rsidR="00805FC2" w:rsidRPr="00805FC2">
        <w:rPr>
          <w:rFonts w:ascii="Arial" w:hAnsi="Arial" w:cs="Arial"/>
          <w:iCs/>
          <w:lang w:val="ru-RU"/>
        </w:rPr>
        <w:t>, ПИБ</w:t>
      </w:r>
      <w:r>
        <w:rPr>
          <w:rFonts w:ascii="Arial" w:hAnsi="Arial" w:cs="Arial"/>
          <w:iCs/>
          <w:lang w:val="ru-RU"/>
        </w:rPr>
        <w:t>:</w:t>
      </w:r>
      <w:r w:rsidR="00805FC2" w:rsidRPr="00805FC2">
        <w:rPr>
          <w:rFonts w:ascii="Arial" w:hAnsi="Arial" w:cs="Arial"/>
          <w:iCs/>
          <w:lang w:val="ru-RU"/>
        </w:rPr>
        <w:t xml:space="preserve"> </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w:t>
      </w:r>
      <w:r w:rsidR="00805FC2" w:rsidRPr="00805FC2">
        <w:rPr>
          <w:rFonts w:ascii="Arial" w:hAnsi="Arial" w:cs="Arial"/>
          <w:iCs/>
          <w:lang w:val="sr-Cyrl-CS"/>
        </w:rPr>
        <w:t xml:space="preserve"> </w:t>
      </w:r>
      <w:r w:rsidR="00805FC2" w:rsidRPr="00805FC2">
        <w:rPr>
          <w:rFonts w:ascii="Arial" w:hAnsi="Arial" w:cs="Arial"/>
          <w:iCs/>
          <w:lang w:val="ru-RU"/>
        </w:rPr>
        <w:t>број</w:t>
      </w:r>
      <w:r w:rsidR="00805FC2" w:rsidRPr="00805FC2">
        <w:rPr>
          <w:rFonts w:ascii="Arial" w:hAnsi="Arial" w:cs="Arial"/>
          <w:iCs/>
          <w:lang w:val="sr-Cyrl-CS"/>
        </w:rPr>
        <w:t xml:space="preserve"> </w:t>
      </w:r>
      <w:r w:rsidR="00805FC2" w:rsidRPr="00805FC2">
        <w:rPr>
          <w:rFonts w:ascii="Arial" w:hAnsi="Arial" w:cs="Arial"/>
          <w:iCs/>
          <w:lang w:val="ru-RU"/>
        </w:rPr>
        <w:t xml:space="preserve">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805FC2" w:rsidRPr="00805FC2">
        <w:rPr>
          <w:rFonts w:ascii="Arial" w:hAnsi="Arial" w:cs="Arial"/>
          <w:iCs/>
          <w:lang w:val="ru-RU"/>
        </w:rPr>
        <w:t xml:space="preserve"> заступа  начелни</w:t>
      </w:r>
      <w:r>
        <w:rPr>
          <w:rFonts w:ascii="Arial" w:hAnsi="Arial" w:cs="Arial"/>
          <w:iCs/>
          <w:lang w:val="ru-RU"/>
        </w:rPr>
        <w:t>к</w:t>
      </w:r>
      <w:r w:rsidR="00805FC2" w:rsidRPr="00805FC2">
        <w:rPr>
          <w:rFonts w:ascii="Arial" w:hAnsi="Arial" w:cs="Arial"/>
          <w:iCs/>
          <w:lang w:val="ru-RU"/>
        </w:rPr>
        <w:t xml:space="preserve">  </w:t>
      </w:r>
      <w:r>
        <w:rPr>
          <w:rFonts w:ascii="Arial" w:hAnsi="Arial" w:cs="Arial"/>
          <w:iCs/>
          <w:lang w:val="sr-Cyrl-CS"/>
        </w:rPr>
        <w:t>Никола Несторовић</w:t>
      </w:r>
      <w:r w:rsidR="00805FC2" w:rsidRPr="00805FC2">
        <w:rPr>
          <w:rFonts w:ascii="Arial" w:hAnsi="Arial" w:cs="Arial"/>
          <w:bCs/>
          <w:iCs/>
          <w:lang w:val="ru-RU"/>
        </w:rPr>
        <w:t xml:space="preserve"> (у даљем тексту</w:t>
      </w:r>
      <w:r>
        <w:rPr>
          <w:rFonts w:ascii="Arial" w:hAnsi="Arial" w:cs="Arial"/>
          <w:bCs/>
          <w:iCs/>
          <w:lang w:val="ru-RU"/>
        </w:rPr>
        <w:t>:</w:t>
      </w:r>
      <w:r w:rsidR="00805FC2" w:rsidRPr="00805FC2">
        <w:rPr>
          <w:rFonts w:ascii="Arial" w:hAnsi="Arial" w:cs="Arial"/>
          <w:bCs/>
          <w:iCs/>
          <w:lang w:val="ru-RU"/>
        </w:rPr>
        <w:t xml:space="preserve">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7F2E1B" w:rsidRPr="007F2E1B" w:rsidRDefault="007F2E1B" w:rsidP="009B1A8B">
      <w:pPr>
        <w:pStyle w:val="ListParagraph"/>
        <w:numPr>
          <w:ilvl w:val="0"/>
          <w:numId w:val="5"/>
        </w:numPr>
        <w:tabs>
          <w:tab w:val="clear" w:pos="720"/>
          <w:tab w:val="num" w:pos="450"/>
        </w:tabs>
        <w:ind w:left="360"/>
        <w:rPr>
          <w:rFonts w:ascii="Arial" w:hAnsi="Arial" w:cs="Arial"/>
          <w:i/>
          <w:iCs/>
        </w:rPr>
      </w:pPr>
      <w:r w:rsidRPr="007F2E1B">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7F2E1B" w:rsidRPr="007F2E1B" w:rsidRDefault="007F2E1B" w:rsidP="007F2E1B">
      <w:pPr>
        <w:ind w:left="360"/>
        <w:jc w:val="both"/>
        <w:rPr>
          <w:rFonts w:ascii="Arial" w:hAnsi="Arial" w:cs="Arial"/>
          <w:bCs/>
          <w:iCs/>
          <w:lang w:val="ru-RU"/>
        </w:rPr>
      </w:pPr>
      <w:r w:rsidRPr="007F2E1B">
        <w:rPr>
          <w:rFonts w:ascii="Arial" w:hAnsi="Arial" w:cs="Arial"/>
          <w:bCs/>
          <w:iCs/>
          <w:lang w:val="ru-RU"/>
        </w:rPr>
        <w:t xml:space="preserve">чији је заступник ________________________________ ( у даљем тексту: Извођач радова) </w:t>
      </w:r>
    </w:p>
    <w:p w:rsidR="007F2E1B" w:rsidRDefault="007F2E1B" w:rsidP="007F2E1B">
      <w:pPr>
        <w:pStyle w:val="ListParagraph"/>
        <w:jc w:val="both"/>
        <w:rPr>
          <w:rFonts w:ascii="Arial" w:hAnsi="Arial" w:cs="Arial"/>
          <w:bCs/>
          <w:iCs/>
          <w:lang w:val="ru-RU"/>
        </w:rPr>
      </w:pPr>
    </w:p>
    <w:p w:rsidR="007F2E1B" w:rsidRPr="007F2E1B" w:rsidRDefault="007F2E1B" w:rsidP="007F2E1B">
      <w:pPr>
        <w:ind w:firstLine="360"/>
        <w:jc w:val="both"/>
        <w:rPr>
          <w:rFonts w:ascii="Arial" w:hAnsi="Arial" w:cs="Arial"/>
          <w:bCs/>
          <w:iCs/>
          <w:lang w:val="ru-RU"/>
        </w:rPr>
      </w:pPr>
      <w:r w:rsidRPr="007F2E1B">
        <w:rPr>
          <w:rFonts w:ascii="Arial" w:hAnsi="Arial" w:cs="Arial"/>
          <w:bCs/>
          <w:iCs/>
          <w:lang w:val="ru-RU"/>
        </w:rPr>
        <w:t>или</w:t>
      </w:r>
    </w:p>
    <w:p w:rsidR="007F2E1B" w:rsidRDefault="007F2E1B" w:rsidP="007F2E1B">
      <w:pPr>
        <w:ind w:left="720"/>
        <w:jc w:val="both"/>
        <w:rPr>
          <w:rFonts w:ascii="Arial" w:hAnsi="Arial" w:cs="Arial"/>
          <w:bCs/>
          <w:iCs/>
          <w:lang w:val="ru-RU"/>
        </w:rPr>
      </w:pPr>
    </w:p>
    <w:p w:rsidR="007F2E1B" w:rsidRDefault="007F2E1B" w:rsidP="007F2E1B">
      <w:pPr>
        <w:ind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7F2E1B" w:rsidRPr="00493F3D" w:rsidRDefault="007F2E1B" w:rsidP="007F2E1B">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7F2E1B" w:rsidRDefault="007F2E1B" w:rsidP="007F2E1B">
      <w:pPr>
        <w:ind w:left="390"/>
        <w:jc w:val="both"/>
        <w:rPr>
          <w:rFonts w:ascii="Arial" w:hAnsi="Arial" w:cs="Arial"/>
          <w:bCs/>
          <w:iCs/>
          <w:lang w:val="ru-RU"/>
        </w:rPr>
      </w:pPr>
      <w:r w:rsidRPr="008566BF">
        <w:rPr>
          <w:rFonts w:ascii="Arial" w:hAnsi="Arial" w:cs="Arial"/>
          <w:bCs/>
          <w:iCs/>
          <w:lang w:val="ru-RU"/>
        </w:rPr>
        <w:t xml:space="preserve">адреса:_________________________________________ </w:t>
      </w:r>
      <w:r>
        <w:rPr>
          <w:rFonts w:ascii="Arial" w:hAnsi="Arial" w:cs="Arial"/>
          <w:bCs/>
          <w:iCs/>
          <w:lang w:val="ru-RU"/>
        </w:rPr>
        <w:t xml:space="preserve">  </w:t>
      </w:r>
      <w:r w:rsidRPr="008566BF">
        <w:rPr>
          <w:rFonts w:ascii="Arial" w:hAnsi="Arial" w:cs="Arial"/>
          <w:bCs/>
          <w:iCs/>
          <w:lang w:val="ru-RU"/>
        </w:rPr>
        <w:t>ПИБ:______________,</w:t>
      </w:r>
    </w:p>
    <w:p w:rsidR="007F2E1B" w:rsidRPr="00493F3D" w:rsidRDefault="007F2E1B" w:rsidP="007F2E1B">
      <w:pPr>
        <w:ind w:left="390"/>
        <w:rPr>
          <w:rFonts w:ascii="Arial" w:hAnsi="Arial" w:cs="Arial"/>
          <w:lang w:val="ru-RU"/>
        </w:rPr>
      </w:pPr>
      <w:r w:rsidRPr="008566BF">
        <w:rPr>
          <w:rFonts w:ascii="Arial" w:hAnsi="Arial" w:cs="Arial"/>
          <w:bCs/>
          <w:iCs/>
          <w:lang w:val="ru-RU"/>
        </w:rPr>
        <w:t xml:space="preserve">матични број: _____________, број рачуна: </w:t>
      </w:r>
      <w:r>
        <w:rPr>
          <w:rFonts w:ascii="Arial" w:hAnsi="Arial" w:cs="Arial"/>
          <w:bCs/>
          <w:iCs/>
          <w:lang w:val="ru-RU"/>
        </w:rPr>
        <w:t xml:space="preserve">    </w:t>
      </w:r>
      <w:r w:rsidRPr="008566BF">
        <w:rPr>
          <w:rFonts w:ascii="Arial" w:hAnsi="Arial" w:cs="Arial"/>
          <w:bCs/>
          <w:iCs/>
          <w:lang w:val="ru-RU"/>
        </w:rPr>
        <w:t>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Извођач радова) са </w:t>
      </w:r>
      <w:r>
        <w:rPr>
          <w:rFonts w:ascii="Arial" w:hAnsi="Arial" w:cs="Arial"/>
          <w:lang w:val="ru-RU"/>
        </w:rPr>
        <w:t>члановима групе:</w:t>
      </w:r>
    </w:p>
    <w:p w:rsidR="007F2E1B" w:rsidRPr="00493F3D" w:rsidRDefault="007F2E1B" w:rsidP="007F2E1B">
      <w:pPr>
        <w:ind w:left="720"/>
        <w:rPr>
          <w:rFonts w:ascii="Arial" w:hAnsi="Arial" w:cs="Arial"/>
          <w:lang w:val="ru-RU"/>
        </w:rPr>
      </w:pPr>
    </w:p>
    <w:p w:rsidR="007F2E1B" w:rsidRDefault="007F2E1B" w:rsidP="007F2E1B">
      <w:pPr>
        <w:ind w:left="39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7F2E1B" w:rsidRPr="00493F3D" w:rsidRDefault="007F2E1B" w:rsidP="007F2E1B">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7F2E1B" w:rsidRDefault="007F2E1B" w:rsidP="007F2E1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7F2E1B" w:rsidRDefault="007F2E1B" w:rsidP="007F2E1B">
      <w:pPr>
        <w:ind w:left="720"/>
        <w:jc w:val="both"/>
        <w:rPr>
          <w:rFonts w:ascii="Arial" w:hAnsi="Arial" w:cs="Arial"/>
          <w:bCs/>
          <w:iCs/>
          <w:lang w:val="ru-RU"/>
        </w:rPr>
      </w:pPr>
    </w:p>
    <w:p w:rsidR="007F2E1B" w:rsidRPr="00493F3D" w:rsidRDefault="007F2E1B" w:rsidP="007F2E1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7F2E1B" w:rsidRDefault="007F2E1B" w:rsidP="007F2E1B">
      <w:pPr>
        <w:ind w:left="720"/>
        <w:rPr>
          <w:rFonts w:ascii="Arial" w:hAnsi="Arial" w:cs="Arial"/>
          <w:i/>
          <w:iCs/>
          <w:sz w:val="18"/>
          <w:szCs w:val="18"/>
        </w:rPr>
      </w:pPr>
    </w:p>
    <w:p w:rsidR="007F2E1B" w:rsidRDefault="007F2E1B" w:rsidP="007F2E1B">
      <w:pPr>
        <w:ind w:left="315"/>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7F2E1B" w:rsidRPr="00493F3D" w:rsidRDefault="007F2E1B" w:rsidP="007F2E1B">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7F2E1B" w:rsidRDefault="007F2E1B" w:rsidP="007F2E1B">
      <w:pPr>
        <w:jc w:val="both"/>
        <w:rPr>
          <w:rFonts w:ascii="Arial" w:hAnsi="Arial" w:cs="Arial"/>
          <w:bCs/>
          <w:iCs/>
          <w:lang w:val="ru-RU"/>
        </w:rPr>
      </w:pPr>
      <w:r>
        <w:rPr>
          <w:rFonts w:ascii="Arial" w:hAnsi="Arial" w:cs="Arial"/>
          <w:bCs/>
          <w:iCs/>
          <w:lang w:val="ru-RU"/>
        </w:rPr>
        <w:t xml:space="preserve">     </w:t>
      </w: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7F2E1B" w:rsidRDefault="007F2E1B" w:rsidP="007F2E1B">
      <w:pPr>
        <w:ind w:left="720"/>
        <w:jc w:val="both"/>
        <w:rPr>
          <w:rFonts w:ascii="Arial" w:hAnsi="Arial" w:cs="Arial"/>
          <w:bCs/>
          <w:iCs/>
          <w:lang w:val="ru-RU"/>
        </w:rPr>
      </w:pPr>
    </w:p>
    <w:p w:rsidR="007F2E1B" w:rsidRDefault="007F2E1B" w:rsidP="007F2E1B">
      <w:pPr>
        <w:rPr>
          <w:rFonts w:ascii="Arial" w:hAnsi="Arial" w:cs="Arial"/>
          <w:i/>
          <w:iCs/>
          <w:sz w:val="18"/>
          <w:szCs w:val="18"/>
        </w:rPr>
      </w:pPr>
      <w:r>
        <w:rPr>
          <w:rFonts w:ascii="Arial" w:hAnsi="Arial" w:cs="Arial"/>
          <w:bCs/>
          <w:iCs/>
          <w:lang w:val="ru-RU"/>
        </w:rPr>
        <w:lastRenderedPageBreak/>
        <w:t xml:space="preserve">     </w:t>
      </w:r>
      <w:r w:rsidRPr="008566BF">
        <w:rPr>
          <w:rFonts w:ascii="Arial" w:hAnsi="Arial" w:cs="Arial"/>
          <w:bCs/>
          <w:iCs/>
          <w:lang w:val="ru-RU"/>
        </w:rPr>
        <w:t>матични број: _____________</w:t>
      </w:r>
      <w:r>
        <w:rPr>
          <w:rFonts w:ascii="Arial" w:hAnsi="Arial" w:cs="Arial"/>
          <w:bCs/>
          <w:iCs/>
          <w:lang w:val="ru-RU"/>
        </w:rPr>
        <w:t xml:space="preserve"> </w:t>
      </w:r>
    </w:p>
    <w:p w:rsidR="007F2E1B" w:rsidRPr="00493F3D" w:rsidRDefault="007F2E1B" w:rsidP="007F2E1B">
      <w:pPr>
        <w:ind w:left="720"/>
        <w:rPr>
          <w:rFonts w:ascii="Arial" w:hAnsi="Arial" w:cs="Arial"/>
          <w:lang w:val="ru-RU"/>
        </w:rPr>
      </w:pPr>
    </w:p>
    <w:p w:rsidR="007F2E1B" w:rsidRPr="00493F3D" w:rsidRDefault="007F2E1B" w:rsidP="007F2E1B">
      <w:pPr>
        <w:ind w:left="720"/>
        <w:rPr>
          <w:rFonts w:ascii="Arial" w:hAnsi="Arial" w:cs="Arial"/>
          <w:lang w:val="ru-RU"/>
        </w:rPr>
      </w:pPr>
      <w:r w:rsidRPr="00493F3D">
        <w:rPr>
          <w:rFonts w:ascii="Arial" w:hAnsi="Arial" w:cs="Arial"/>
          <w:lang w:val="ru-RU"/>
        </w:rPr>
        <w:t>или</w:t>
      </w:r>
    </w:p>
    <w:p w:rsidR="007F2E1B" w:rsidRPr="00493F3D" w:rsidRDefault="007F2E1B" w:rsidP="007F2E1B">
      <w:pPr>
        <w:ind w:left="720"/>
        <w:rPr>
          <w:rFonts w:ascii="Arial" w:hAnsi="Arial" w:cs="Arial"/>
          <w:lang w:val="ru-RU"/>
        </w:rPr>
      </w:pPr>
    </w:p>
    <w:p w:rsidR="007F2E1B" w:rsidRDefault="007F2E1B" w:rsidP="007F2E1B">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7F2E1B" w:rsidRPr="00493F3D" w:rsidRDefault="007F2E1B" w:rsidP="007F2E1B">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7F2E1B" w:rsidRDefault="007F2E1B" w:rsidP="007F2E1B">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7F2E1B" w:rsidRPr="00493F3D" w:rsidRDefault="007F2E1B" w:rsidP="007F2E1B">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____ (у даљем тексту: Извођач радова) са подизвођачем</w:t>
      </w:r>
    </w:p>
    <w:p w:rsidR="007F2E1B" w:rsidRPr="00493F3D" w:rsidRDefault="007F2E1B" w:rsidP="007F2E1B">
      <w:pPr>
        <w:ind w:left="720"/>
        <w:rPr>
          <w:rFonts w:ascii="Arial" w:hAnsi="Arial" w:cs="Arial"/>
          <w:lang w:val="ru-RU"/>
        </w:rPr>
      </w:pPr>
    </w:p>
    <w:p w:rsidR="007F2E1B" w:rsidRDefault="007F2E1B" w:rsidP="007F2E1B">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7F2E1B" w:rsidRPr="00493F3D" w:rsidRDefault="007F2E1B" w:rsidP="007F2E1B">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 xml:space="preserve">назив </w:t>
      </w:r>
      <w:r>
        <w:rPr>
          <w:rFonts w:ascii="Arial" w:hAnsi="Arial" w:cs="Arial"/>
          <w:i/>
          <w:iCs/>
          <w:sz w:val="18"/>
          <w:szCs w:val="18"/>
        </w:rPr>
        <w:t>подизвођача</w:t>
      </w:r>
    </w:p>
    <w:p w:rsidR="007F2E1B" w:rsidRDefault="007F2E1B" w:rsidP="007F2E1B">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7F2E1B" w:rsidRDefault="007F2E1B" w:rsidP="007F2E1B">
      <w:pPr>
        <w:ind w:left="720"/>
        <w:jc w:val="both"/>
        <w:rPr>
          <w:rFonts w:ascii="Arial" w:hAnsi="Arial" w:cs="Arial"/>
          <w:bCs/>
          <w:iCs/>
          <w:lang w:val="ru-RU"/>
        </w:rPr>
      </w:pPr>
    </w:p>
    <w:p w:rsidR="00AC4573" w:rsidRDefault="007F2E1B" w:rsidP="00C20473">
      <w:pPr>
        <w:ind w:left="720"/>
        <w:rPr>
          <w:rFonts w:ascii="Arial" w:hAnsi="Arial" w:cs="Arial"/>
          <w:i/>
          <w:iCs/>
          <w:sz w:val="18"/>
          <w:szCs w:val="18"/>
          <w:lang w:val="sr-Cyrl-CS"/>
        </w:rPr>
      </w:pPr>
      <w:r w:rsidRPr="008566BF">
        <w:rPr>
          <w:rFonts w:ascii="Arial" w:hAnsi="Arial" w:cs="Arial"/>
          <w:bCs/>
          <w:iCs/>
          <w:lang w:val="ru-RU"/>
        </w:rPr>
        <w:t>матични број: _____________</w:t>
      </w:r>
      <w:r>
        <w:rPr>
          <w:rFonts w:ascii="Arial" w:hAnsi="Arial" w:cs="Arial"/>
          <w:bCs/>
          <w:iCs/>
          <w:lang w:val="ru-RU"/>
        </w:rPr>
        <w:t xml:space="preserve"> .</w:t>
      </w:r>
    </w:p>
    <w:p w:rsidR="00C20473" w:rsidRDefault="00C20473" w:rsidP="00C20473">
      <w:pPr>
        <w:ind w:left="720"/>
        <w:rPr>
          <w:rFonts w:ascii="Arial" w:hAnsi="Arial" w:cs="Arial"/>
          <w:i/>
          <w:iCs/>
          <w:sz w:val="18"/>
          <w:szCs w:val="18"/>
          <w:lang w:val="sr-Cyrl-CS"/>
        </w:rPr>
      </w:pPr>
    </w:p>
    <w:p w:rsidR="00C20473" w:rsidRPr="00C20473" w:rsidRDefault="00C20473" w:rsidP="00C20473">
      <w:pPr>
        <w:ind w:left="720"/>
        <w:rPr>
          <w:rFonts w:ascii="Arial" w:hAnsi="Arial" w:cs="Arial"/>
          <w:i/>
          <w:iCs/>
          <w:sz w:val="18"/>
          <w:szCs w:val="18"/>
          <w:lang w:val="sr-Cyrl-CS"/>
        </w:rPr>
      </w:pPr>
    </w:p>
    <w:p w:rsidR="0030474E" w:rsidRDefault="005922BB" w:rsidP="00C65397">
      <w:pPr>
        <w:rPr>
          <w:rFonts w:ascii="Arial" w:hAnsi="Arial" w:cs="Arial"/>
          <w:iCs/>
          <w:lang w:val="sr-Cyrl-CS"/>
        </w:rPr>
      </w:pPr>
      <w:r w:rsidRPr="005922BB">
        <w:rPr>
          <w:rFonts w:ascii="Arial" w:hAnsi="Arial" w:cs="Arial"/>
          <w:iCs/>
          <w:lang w:val="sr-Cyrl-CS"/>
        </w:rPr>
        <w:t>Уговорне стране сагласно констатују:</w:t>
      </w:r>
    </w:p>
    <w:p w:rsidR="005922BB" w:rsidRPr="00926144" w:rsidRDefault="005922BB" w:rsidP="009B1A8B">
      <w:pPr>
        <w:pStyle w:val="Default"/>
        <w:numPr>
          <w:ilvl w:val="0"/>
          <w:numId w:val="19"/>
        </w:numPr>
        <w:jc w:val="both"/>
      </w:pPr>
      <w:r>
        <w:rPr>
          <w:iCs/>
          <w:lang w:val="sr-Cyrl-CS"/>
        </w:rPr>
        <w:t xml:space="preserve">на </w:t>
      </w:r>
      <w:r w:rsidRPr="00926144">
        <w:t xml:space="preserve">да је Наручилац на основу Закона о јавним набавкама („Службени гласник РС“, број 124/2012, 14/2015 и 68/2015), спровео отворени поступак </w:t>
      </w:r>
      <w:r>
        <w:rPr>
          <w:lang w:val="sr-Cyrl-CS"/>
        </w:rPr>
        <w:t xml:space="preserve">јавне набавке </w:t>
      </w:r>
      <w:r w:rsidRPr="00926144">
        <w:t xml:space="preserve">услуга – </w:t>
      </w:r>
      <w:r w:rsidRPr="00926144">
        <w:rPr>
          <w:b/>
          <w:bCs/>
          <w:iCs/>
          <w:lang w:val="sr-Cyrl-CS"/>
        </w:rPr>
        <w:t>Услуге стручног надзора на</w:t>
      </w:r>
      <w:r w:rsidR="004566B9">
        <w:rPr>
          <w:b/>
          <w:bCs/>
          <w:iCs/>
          <w:lang w:val="sr-Cyrl-CS"/>
        </w:rPr>
        <w:t>д</w:t>
      </w:r>
      <w:r>
        <w:rPr>
          <w:b/>
          <w:bCs/>
          <w:iCs/>
          <w:lang w:val="sr-Cyrl-CS"/>
        </w:rPr>
        <w:t xml:space="preserve"> </w:t>
      </w:r>
      <w:r w:rsidRPr="00926144">
        <w:rPr>
          <w:b/>
          <w:bCs/>
          <w:iCs/>
          <w:lang w:val="sr-Cyrl-CS"/>
        </w:rPr>
        <w:t xml:space="preserve">извођењем радова </w:t>
      </w:r>
      <w:r>
        <w:rPr>
          <w:b/>
          <w:bCs/>
          <w:iCs/>
          <w:lang w:val="sr-Cyrl-CS"/>
        </w:rPr>
        <w:t xml:space="preserve">на изградњи фекалне канализације у </w:t>
      </w:r>
      <w:r w:rsidRPr="00926144">
        <w:rPr>
          <w:b/>
          <w:bCs/>
          <w:iCs/>
          <w:lang w:val="sr-Cyrl-CS"/>
        </w:rPr>
        <w:t>Баточин</w:t>
      </w:r>
      <w:r w:rsidR="00013EC9">
        <w:rPr>
          <w:b/>
          <w:bCs/>
          <w:iCs/>
          <w:lang w:val="sr-Cyrl-CS"/>
        </w:rPr>
        <w:t>и</w:t>
      </w:r>
      <w:r w:rsidRPr="00926144">
        <w:rPr>
          <w:b/>
          <w:bCs/>
        </w:rPr>
        <w:t xml:space="preserve"> – </w:t>
      </w:r>
      <w:r w:rsidRPr="00926144">
        <w:rPr>
          <w:bCs/>
          <w:lang w:val="sr-Cyrl-CS"/>
        </w:rPr>
        <w:t xml:space="preserve">интерни број </w:t>
      </w:r>
      <w:r w:rsidRPr="00926144">
        <w:rPr>
          <w:bCs/>
        </w:rPr>
        <w:t xml:space="preserve">ЈНВВ </w:t>
      </w:r>
      <w:r w:rsidR="004566B9">
        <w:rPr>
          <w:bCs/>
          <w:lang w:val="sr-Cyrl-CS"/>
        </w:rPr>
        <w:t>1</w:t>
      </w:r>
      <w:r w:rsidR="00B3518C">
        <w:rPr>
          <w:bCs/>
          <w:lang w:val="sr-Cyrl-CS"/>
        </w:rPr>
        <w:t>3</w:t>
      </w:r>
      <w:r>
        <w:rPr>
          <w:bCs/>
        </w:rPr>
        <w:t>/2018</w:t>
      </w:r>
      <w:r w:rsidRPr="00926144">
        <w:t xml:space="preserve">, </w:t>
      </w:r>
      <w:r w:rsidRPr="00926144">
        <w:rPr>
          <w:lang w:val="sr-Cyrl-CS"/>
        </w:rPr>
        <w:t xml:space="preserve">наведене у Плану јавних набавки под бројем </w:t>
      </w:r>
      <w:r>
        <w:rPr>
          <w:lang w:val="sr-Cyrl-CS"/>
        </w:rPr>
        <w:t>1.2.</w:t>
      </w:r>
      <w:r w:rsidR="004566B9">
        <w:rPr>
          <w:lang w:val="sr-Cyrl-CS"/>
        </w:rPr>
        <w:t>13</w:t>
      </w:r>
      <w:r>
        <w:rPr>
          <w:lang w:val="sr-Cyrl-CS"/>
        </w:rPr>
        <w:t>/18</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922BB" w:rsidRPr="00926144" w:rsidRDefault="005922BB" w:rsidP="009B1A8B">
      <w:pPr>
        <w:pStyle w:val="Default"/>
        <w:numPr>
          <w:ilvl w:val="0"/>
          <w:numId w:val="19"/>
        </w:numPr>
        <w:jc w:val="both"/>
      </w:pPr>
      <w:r w:rsidRPr="00926144">
        <w:t xml:space="preserve">да је </w:t>
      </w:r>
      <w:r w:rsidRPr="00926144">
        <w:rPr>
          <w:bCs/>
          <w:iCs/>
          <w:lang w:val="ru-RU"/>
        </w:rPr>
        <w:t>Извршилац</w:t>
      </w:r>
      <w:r w:rsidRPr="00926144">
        <w:t xml:space="preserve"> доставио понуду број .........................................................</w:t>
      </w:r>
      <w:r w:rsidRPr="00926144">
        <w:rPr>
          <w:lang w:val="sr-Cyrl-CS"/>
        </w:rPr>
        <w:t xml:space="preserve"> </w:t>
      </w:r>
      <w:r w:rsidRPr="00926144">
        <w:t>од .................................................. (заводни бр.</w:t>
      </w:r>
      <w:r w:rsidRPr="00926144">
        <w:rPr>
          <w:bCs/>
          <w:iCs/>
          <w:lang w:val="ru-RU"/>
        </w:rPr>
        <w:t xml:space="preserve"> 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5922BB" w:rsidRPr="00926144" w:rsidRDefault="005922BB" w:rsidP="009B1A8B">
      <w:pPr>
        <w:pStyle w:val="ListParagraph"/>
        <w:numPr>
          <w:ilvl w:val="0"/>
          <w:numId w:val="19"/>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2018.годину,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sidR="004566B9">
        <w:rPr>
          <w:rFonts w:ascii="Arial" w:eastAsiaTheme="minorHAnsi" w:hAnsi="Arial" w:cs="Arial"/>
          <w:color w:val="auto"/>
          <w:lang w:val="sr-Cyrl-CS" w:eastAsia="en-US"/>
        </w:rPr>
        <w:t>520,</w:t>
      </w:r>
      <w:r w:rsidRPr="00926144">
        <w:rPr>
          <w:rFonts w:ascii="Arial" w:eastAsiaTheme="minorHAnsi" w:hAnsi="Arial" w:cs="Arial"/>
          <w:color w:val="auto"/>
          <w:lang w:val="sr-Cyrl-CS" w:eastAsia="en-US"/>
        </w:rPr>
        <w:t xml:space="preserve"> ПА 000</w:t>
      </w:r>
      <w:r w:rsidR="004566B9">
        <w:rPr>
          <w:rFonts w:ascii="Arial" w:eastAsiaTheme="minorHAnsi" w:hAnsi="Arial" w:cs="Arial"/>
          <w:color w:val="auto"/>
          <w:lang w:val="sr-Cyrl-CS" w:eastAsia="en-US"/>
        </w:rPr>
        <w:t>4</w:t>
      </w:r>
      <w:r w:rsidRPr="00926144">
        <w:rPr>
          <w:rFonts w:ascii="Arial" w:eastAsiaTheme="minorHAnsi" w:hAnsi="Arial" w:cs="Arial"/>
          <w:color w:val="auto"/>
          <w:lang w:val="sr-Cyrl-CS" w:eastAsia="en-US"/>
        </w:rPr>
        <w:t xml:space="preserve"> – Управљање </w:t>
      </w:r>
      <w:r w:rsidR="004566B9">
        <w:rPr>
          <w:rFonts w:ascii="Arial" w:eastAsiaTheme="minorHAnsi" w:hAnsi="Arial" w:cs="Arial"/>
          <w:color w:val="auto"/>
          <w:lang w:val="sr-Cyrl-CS" w:eastAsia="en-US"/>
        </w:rPr>
        <w:t>отпадним водама</w:t>
      </w:r>
      <w:r w:rsidRPr="00926144">
        <w:rPr>
          <w:rFonts w:ascii="Arial" w:eastAsiaTheme="minorHAnsi" w:hAnsi="Arial" w:cs="Arial"/>
          <w:color w:val="auto"/>
          <w:lang w:val="sr-Cyrl-CS" w:eastAsia="en-US"/>
        </w:rPr>
        <w:t xml:space="preserve">, позиција </w:t>
      </w:r>
      <w:r w:rsidR="004566B9">
        <w:rPr>
          <w:rFonts w:ascii="Arial" w:eastAsiaTheme="minorHAnsi" w:hAnsi="Arial" w:cs="Arial"/>
          <w:color w:val="auto"/>
          <w:lang w:val="sr-Cyrl-CS" w:eastAsia="en-US"/>
        </w:rPr>
        <w:t>068</w:t>
      </w:r>
      <w:r w:rsidRPr="00926144">
        <w:rPr>
          <w:rFonts w:ascii="Arial" w:eastAsiaTheme="minorHAnsi" w:hAnsi="Arial" w:cs="Arial"/>
          <w:color w:val="auto"/>
          <w:lang w:val="sr-Cyrl-CS" w:eastAsia="en-US"/>
        </w:rPr>
        <w:t xml:space="preserve">, економска класификација 511 - </w:t>
      </w:r>
      <w:r w:rsidRPr="00926144">
        <w:rPr>
          <w:rFonts w:ascii="Arial" w:hAnsi="Arial" w:cs="Arial"/>
          <w:bCs/>
          <w:color w:val="auto"/>
          <w:lang w:eastAsia="en-US"/>
        </w:rPr>
        <w:t>Инвестиционо одржавање</w:t>
      </w:r>
      <w:r w:rsidR="00C41D53">
        <w:rPr>
          <w:rFonts w:ascii="Arial" w:hAnsi="Arial" w:cs="Arial"/>
          <w:bCs/>
          <w:color w:val="auto"/>
          <w:lang w:val="sr-Cyrl-CS" w:eastAsia="en-US"/>
        </w:rPr>
        <w:t>;</w:t>
      </w:r>
    </w:p>
    <w:p w:rsidR="005922BB" w:rsidRPr="00926144" w:rsidRDefault="005922BB" w:rsidP="009B1A8B">
      <w:pPr>
        <w:pStyle w:val="Default"/>
        <w:numPr>
          <w:ilvl w:val="0"/>
          <w:numId w:val="19"/>
        </w:numPr>
        <w:jc w:val="both"/>
        <w:rPr>
          <w:lang w:val="sr-Cyrl-CS"/>
        </w:rPr>
      </w:pPr>
      <w:r w:rsidRPr="00926144">
        <w:t>да је Наручилац Одлуком о додели уговора број</w:t>
      </w:r>
      <w:r w:rsidRPr="00926144">
        <w:rPr>
          <w:lang w:val="sr-Cyrl-CS"/>
        </w:rPr>
        <w:t xml:space="preserve"> </w:t>
      </w:r>
      <w:r w:rsidRPr="00926144">
        <w:t xml:space="preserve">.................................................. (попуњава Наручилац) доделио уговор за јавну набавку услуга – </w:t>
      </w:r>
      <w:r w:rsidRPr="00926144">
        <w:rPr>
          <w:b/>
          <w:bCs/>
          <w:iCs/>
          <w:lang w:val="sr-Cyrl-CS"/>
        </w:rPr>
        <w:t xml:space="preserve">Услуге стручног надзора над извођењем радова </w:t>
      </w:r>
      <w:r>
        <w:rPr>
          <w:b/>
          <w:bCs/>
          <w:iCs/>
          <w:lang w:val="sr-Cyrl-CS"/>
        </w:rPr>
        <w:t xml:space="preserve">на </w:t>
      </w:r>
      <w:r w:rsidR="004566B9">
        <w:rPr>
          <w:b/>
          <w:bCs/>
          <w:iCs/>
          <w:lang w:val="sr-Cyrl-CS"/>
        </w:rPr>
        <w:t>изградњи фекалне канализације у</w:t>
      </w:r>
      <w:r w:rsidRPr="00926144">
        <w:rPr>
          <w:b/>
          <w:bCs/>
          <w:iCs/>
          <w:lang w:val="sr-Cyrl-CS"/>
        </w:rPr>
        <w:t xml:space="preserve"> Баточин</w:t>
      </w:r>
      <w:r w:rsidR="00E52B42">
        <w:rPr>
          <w:b/>
          <w:bCs/>
          <w:iCs/>
          <w:lang w:val="sr-Cyrl-CS"/>
        </w:rPr>
        <w:t>и</w:t>
      </w:r>
      <w:r w:rsidRPr="00926144">
        <w:rPr>
          <w:b/>
          <w:bCs/>
          <w:iCs/>
          <w:lang w:val="sr-Cyrl-CS"/>
        </w:rPr>
        <w:t xml:space="preserve"> </w:t>
      </w:r>
      <w:r w:rsidRPr="00926144">
        <w:rPr>
          <w:b/>
          <w:bCs/>
        </w:rPr>
        <w:t xml:space="preserve">– </w:t>
      </w:r>
      <w:r w:rsidRPr="00926144">
        <w:rPr>
          <w:bCs/>
          <w:lang w:val="sr-Cyrl-CS"/>
        </w:rPr>
        <w:t xml:space="preserve">интерни број </w:t>
      </w:r>
      <w:r w:rsidRPr="00926144">
        <w:rPr>
          <w:bCs/>
        </w:rPr>
        <w:t xml:space="preserve">ЈНВВ </w:t>
      </w:r>
      <w:r w:rsidR="004566B9">
        <w:rPr>
          <w:bCs/>
          <w:lang w:val="sr-Cyrl-CS"/>
        </w:rPr>
        <w:t>14</w:t>
      </w:r>
      <w:r>
        <w:rPr>
          <w:bCs/>
        </w:rPr>
        <w:t>/2018</w:t>
      </w:r>
      <w:r w:rsidRPr="00926144">
        <w:t xml:space="preserve">, </w:t>
      </w:r>
      <w:r w:rsidRPr="00926144">
        <w:rPr>
          <w:lang w:val="sr-Cyrl-CS"/>
        </w:rPr>
        <w:t xml:space="preserve">наведене у Плану јавних набавки под бројем </w:t>
      </w:r>
      <w:r>
        <w:rPr>
          <w:lang w:val="sr-Cyrl-CS"/>
        </w:rPr>
        <w:t>1.2.</w:t>
      </w:r>
      <w:r w:rsidR="004566B9">
        <w:rPr>
          <w:lang w:val="sr-Cyrl-CS"/>
        </w:rPr>
        <w:t>13</w:t>
      </w:r>
      <w:r>
        <w:rPr>
          <w:lang w:val="sr-Cyrl-CS"/>
        </w:rPr>
        <w:t>/18</w:t>
      </w:r>
      <w:r w:rsidRPr="00926144">
        <w:rPr>
          <w:b/>
          <w:lang w:val="sr-Cyrl-CS"/>
        </w:rPr>
        <w:t>.</w:t>
      </w:r>
    </w:p>
    <w:p w:rsidR="00C20473" w:rsidRPr="009B3EB0" w:rsidRDefault="00C20473" w:rsidP="009B3EB0">
      <w:pPr>
        <w:rPr>
          <w:rFonts w:ascii="Arial" w:hAnsi="Arial" w:cs="Arial"/>
          <w:iCs/>
          <w:lang w:val="sr-Cyrl-CS"/>
        </w:rPr>
      </w:pPr>
    </w:p>
    <w:p w:rsidR="00C65397" w:rsidRPr="006A7FB3" w:rsidRDefault="00C65397" w:rsidP="00C65397">
      <w:pPr>
        <w:jc w:val="center"/>
        <w:rPr>
          <w:rFonts w:ascii="Arial" w:hAnsi="Arial" w:cs="Arial"/>
          <w:b/>
        </w:rPr>
      </w:pPr>
      <w:r w:rsidRPr="006A7FB3">
        <w:rPr>
          <w:rFonts w:ascii="Arial" w:hAnsi="Arial" w:cs="Arial"/>
          <w:b/>
        </w:rPr>
        <w:t>Члан 1.</w:t>
      </w:r>
    </w:p>
    <w:p w:rsidR="00C65397" w:rsidRPr="00C65397" w:rsidRDefault="00C65397" w:rsidP="00C65397">
      <w:pPr>
        <w:jc w:val="center"/>
        <w:rPr>
          <w:rFonts w:ascii="Arial" w:hAnsi="Arial" w:cs="Arial"/>
        </w:rPr>
      </w:pPr>
    </w:p>
    <w:p w:rsidR="00A85652" w:rsidRDefault="00C65397" w:rsidP="00A85652">
      <w:pPr>
        <w:jc w:val="both"/>
        <w:rPr>
          <w:rFonts w:ascii="Arial" w:hAnsi="Arial" w:cs="Arial"/>
          <w:bCs/>
          <w:lang w:val="sr-Cyrl-CS"/>
        </w:rPr>
      </w:pPr>
      <w:r w:rsidRPr="00C65397">
        <w:rPr>
          <w:rFonts w:ascii="Arial" w:hAnsi="Arial" w:cs="Arial"/>
        </w:rPr>
        <w:t xml:space="preserve">   </w:t>
      </w:r>
      <w:r w:rsidR="009E47AA">
        <w:rPr>
          <w:rFonts w:ascii="Arial" w:hAnsi="Arial" w:cs="Arial"/>
        </w:rPr>
        <w:tab/>
      </w:r>
      <w:r w:rsidRPr="00C65397">
        <w:rPr>
          <w:rFonts w:ascii="Arial" w:hAnsi="Arial" w:cs="Arial"/>
        </w:rPr>
        <w:t>У</w:t>
      </w:r>
      <w:r w:rsidRPr="00C65397">
        <w:rPr>
          <w:rFonts w:ascii="Arial" w:hAnsi="Arial" w:cs="Arial"/>
          <w:lang w:val="sr-Cyrl-CS"/>
        </w:rPr>
        <w:t xml:space="preserve">говор се закључује по спроведеном </w:t>
      </w:r>
      <w:r w:rsidR="007F2E1B">
        <w:rPr>
          <w:rFonts w:ascii="Arial" w:hAnsi="Arial" w:cs="Arial"/>
          <w:lang w:val="sr-Cyrl-CS"/>
        </w:rPr>
        <w:t xml:space="preserve">отвореном </w:t>
      </w:r>
      <w:r w:rsidRPr="00C65397">
        <w:rPr>
          <w:rFonts w:ascii="Arial" w:hAnsi="Arial" w:cs="Arial"/>
          <w:lang w:val="sr-Cyrl-CS"/>
        </w:rPr>
        <w:t>поступку јавн</w:t>
      </w:r>
      <w:r w:rsidR="009E47AA">
        <w:rPr>
          <w:rFonts w:ascii="Arial" w:hAnsi="Arial" w:cs="Arial"/>
          <w:lang w:val="sr-Cyrl-CS"/>
        </w:rPr>
        <w:t xml:space="preserve">е набавке </w:t>
      </w:r>
      <w:r w:rsidR="007F2E1B">
        <w:rPr>
          <w:rFonts w:ascii="Arial" w:hAnsi="Arial" w:cs="Arial"/>
          <w:lang w:val="sr-Cyrl-CS"/>
        </w:rPr>
        <w:t>бр: ЈНВ</w:t>
      </w:r>
      <w:r w:rsidRPr="00C65397">
        <w:rPr>
          <w:rFonts w:ascii="Arial" w:hAnsi="Arial" w:cs="Arial"/>
          <w:lang w:val="sr-Cyrl-CS"/>
        </w:rPr>
        <w:t xml:space="preserve">В </w:t>
      </w:r>
      <w:r w:rsidR="007F2E1B">
        <w:rPr>
          <w:rFonts w:ascii="Arial" w:hAnsi="Arial" w:cs="Arial"/>
          <w:lang w:val="sr-Cyrl-CS"/>
        </w:rPr>
        <w:t>1</w:t>
      </w:r>
      <w:r w:rsidR="00B3518C">
        <w:rPr>
          <w:rFonts w:ascii="Arial" w:hAnsi="Arial" w:cs="Arial"/>
          <w:lang w:val="sr-Cyrl-CS"/>
        </w:rPr>
        <w:t>3</w:t>
      </w:r>
      <w:r w:rsidR="007F2E1B">
        <w:rPr>
          <w:rFonts w:ascii="Arial" w:hAnsi="Arial" w:cs="Arial"/>
        </w:rPr>
        <w:t>/</w:t>
      </w:r>
      <w:r w:rsidR="007F2E1B">
        <w:rPr>
          <w:rFonts w:ascii="Arial" w:hAnsi="Arial" w:cs="Arial"/>
          <w:lang w:val="sr-Cyrl-CS"/>
        </w:rPr>
        <w:t>2018</w:t>
      </w:r>
      <w:r w:rsidRPr="00C65397">
        <w:rPr>
          <w:rFonts w:ascii="Arial" w:hAnsi="Arial" w:cs="Arial"/>
          <w:lang w:val="sr-Cyrl-CS"/>
        </w:rPr>
        <w:t xml:space="preserve"> – </w:t>
      </w:r>
      <w:r w:rsidR="009E47AA">
        <w:rPr>
          <w:rFonts w:ascii="Arial" w:hAnsi="Arial" w:cs="Arial"/>
        </w:rPr>
        <w:t xml:space="preserve">Вршење </w:t>
      </w:r>
      <w:r w:rsidR="009E47AA" w:rsidRPr="008E4F9F">
        <w:rPr>
          <w:rFonts w:ascii="Arial" w:hAnsi="Arial" w:cs="Arial"/>
          <w:iCs/>
        </w:rPr>
        <w:t xml:space="preserve">услуга </w:t>
      </w:r>
      <w:r w:rsidR="009E47AA" w:rsidRPr="008E4F9F">
        <w:rPr>
          <w:rFonts w:ascii="Arial" w:hAnsi="Arial" w:cs="Arial"/>
          <w:bCs/>
        </w:rPr>
        <w:t xml:space="preserve">стручног надзора над извођењем радова на </w:t>
      </w:r>
      <w:r w:rsidR="009654CC">
        <w:rPr>
          <w:rFonts w:ascii="Arial" w:hAnsi="Arial" w:cs="Arial"/>
          <w:bCs/>
        </w:rPr>
        <w:t xml:space="preserve">изградњи </w:t>
      </w:r>
      <w:r w:rsidR="00BF033E">
        <w:rPr>
          <w:rFonts w:ascii="Arial" w:hAnsi="Arial" w:cs="Arial"/>
          <w:bCs/>
        </w:rPr>
        <w:t>фекалне канализације</w:t>
      </w:r>
      <w:r w:rsidR="009E47AA" w:rsidRPr="008E4F9F">
        <w:rPr>
          <w:rFonts w:ascii="Arial" w:hAnsi="Arial" w:cs="Arial"/>
          <w:bCs/>
        </w:rPr>
        <w:t xml:space="preserve"> </w:t>
      </w:r>
      <w:r w:rsidR="00805FC2">
        <w:rPr>
          <w:rFonts w:ascii="Arial" w:hAnsi="Arial" w:cs="Arial"/>
          <w:bCs/>
        </w:rPr>
        <w:t>у</w:t>
      </w:r>
      <w:r w:rsidR="009E47AA" w:rsidRPr="008E4F9F">
        <w:rPr>
          <w:rFonts w:ascii="Arial" w:hAnsi="Arial" w:cs="Arial"/>
          <w:bCs/>
        </w:rPr>
        <w:t xml:space="preserve"> Баточин</w:t>
      </w:r>
      <w:r w:rsidR="00805FC2">
        <w:rPr>
          <w:rFonts w:ascii="Arial" w:hAnsi="Arial" w:cs="Arial"/>
          <w:bCs/>
        </w:rPr>
        <w:t>и</w:t>
      </w:r>
      <w:r w:rsidR="00A85652">
        <w:rPr>
          <w:rFonts w:ascii="Arial" w:hAnsi="Arial" w:cs="Arial"/>
          <w:bCs/>
          <w:lang w:val="sr-Cyrl-CS"/>
        </w:rPr>
        <w:t xml:space="preserve"> </w:t>
      </w:r>
      <w:r w:rsidR="00C70264">
        <w:rPr>
          <w:rFonts w:ascii="Arial" w:hAnsi="Arial" w:cs="Arial"/>
          <w:bCs/>
          <w:lang w:val="sr-Cyrl-CS"/>
        </w:rPr>
        <w:t xml:space="preserve">и </w:t>
      </w:r>
      <w:r w:rsidR="00A85652">
        <w:rPr>
          <w:rFonts w:ascii="Arial" w:hAnsi="Arial" w:cs="Arial"/>
          <w:bCs/>
          <w:lang w:val="sr-Cyrl-CS"/>
        </w:rPr>
        <w:t>то</w:t>
      </w:r>
      <w:r w:rsidR="00AD65BE">
        <w:rPr>
          <w:rFonts w:ascii="Arial" w:hAnsi="Arial" w:cs="Arial"/>
          <w:bCs/>
          <w:lang w:val="sr-Cyrl-CS"/>
        </w:rPr>
        <w:t xml:space="preserve"> за</w:t>
      </w:r>
      <w:r w:rsidR="00A85652">
        <w:rPr>
          <w:rFonts w:ascii="Arial" w:hAnsi="Arial" w:cs="Arial"/>
          <w:bCs/>
          <w:lang w:val="sr-Cyrl-CS"/>
        </w:rPr>
        <w:t xml:space="preserve">: </w:t>
      </w:r>
    </w:p>
    <w:p w:rsidR="00A85652" w:rsidRPr="001A0602" w:rsidRDefault="009167E6" w:rsidP="009B1A8B">
      <w:pPr>
        <w:pStyle w:val="ListParagraph"/>
        <w:numPr>
          <w:ilvl w:val="0"/>
          <w:numId w:val="11"/>
        </w:numPr>
        <w:jc w:val="both"/>
        <w:rPr>
          <w:rFonts w:ascii="Arial" w:hAnsi="Arial" w:cs="Arial"/>
          <w:lang w:val="sr-Cyrl-CS"/>
        </w:rPr>
      </w:pPr>
      <w:r w:rsidRPr="001A0602">
        <w:rPr>
          <w:rFonts w:ascii="Arial" w:hAnsi="Arial" w:cs="Arial"/>
          <w:lang w:val="sr-Cyrl-CS"/>
        </w:rPr>
        <w:lastRenderedPageBreak/>
        <w:t>Завршетак</w:t>
      </w:r>
      <w:r w:rsidR="00805FC2" w:rsidRPr="001A0602">
        <w:rPr>
          <w:rFonts w:ascii="Arial" w:hAnsi="Arial" w:cs="Arial"/>
          <w:lang w:val="sr-Cyrl-CS"/>
        </w:rPr>
        <w:t xml:space="preserve"> </w:t>
      </w:r>
      <w:r w:rsidR="0035684D" w:rsidRPr="001A0602">
        <w:rPr>
          <w:rFonts w:ascii="Arial" w:hAnsi="Arial" w:cs="Arial"/>
          <w:lang w:val="sr-Cyrl-CS"/>
        </w:rPr>
        <w:t>р</w:t>
      </w:r>
      <w:r w:rsidR="00A85652" w:rsidRPr="001A0602">
        <w:rPr>
          <w:rFonts w:ascii="Arial" w:hAnsi="Arial" w:cs="Arial"/>
          <w:lang w:val="sr-Cyrl-CS"/>
        </w:rPr>
        <w:t>адов</w:t>
      </w:r>
      <w:r w:rsidR="0035684D" w:rsidRPr="001A0602">
        <w:rPr>
          <w:rFonts w:ascii="Arial" w:hAnsi="Arial" w:cs="Arial"/>
          <w:lang w:val="sr-Cyrl-CS"/>
        </w:rPr>
        <w:t>а</w:t>
      </w:r>
      <w:r w:rsidR="00A85652" w:rsidRPr="001A0602">
        <w:rPr>
          <w:rFonts w:ascii="Arial" w:hAnsi="Arial" w:cs="Arial"/>
          <w:lang w:val="sr-Cyrl-CS"/>
        </w:rPr>
        <w:t xml:space="preserve"> на изградњи фекалне к</w:t>
      </w:r>
      <w:r w:rsidR="0035684D" w:rsidRPr="001A0602">
        <w:rPr>
          <w:rFonts w:ascii="Arial" w:hAnsi="Arial" w:cs="Arial"/>
          <w:lang w:val="sr-Cyrl-CS"/>
        </w:rPr>
        <w:t>анализациј</w:t>
      </w:r>
      <w:r w:rsidR="001371B2" w:rsidRPr="001A0602">
        <w:rPr>
          <w:rFonts w:ascii="Arial" w:hAnsi="Arial" w:cs="Arial"/>
          <w:lang w:val="sr-Cyrl-CS"/>
        </w:rPr>
        <w:t>е у насељу Доња Мала у Баточини</w:t>
      </w:r>
      <w:r w:rsidR="00C20473" w:rsidRPr="001A0602">
        <w:rPr>
          <w:rFonts w:ascii="Arial" w:hAnsi="Arial" w:cs="Arial"/>
          <w:lang w:val="sr-Cyrl-CS"/>
        </w:rPr>
        <w:t>, улица Раковдолска;</w:t>
      </w:r>
    </w:p>
    <w:p w:rsidR="001371B2" w:rsidRPr="001A0602" w:rsidRDefault="001371B2" w:rsidP="009B1A8B">
      <w:pPr>
        <w:pStyle w:val="ListParagraph"/>
        <w:numPr>
          <w:ilvl w:val="0"/>
          <w:numId w:val="11"/>
        </w:numPr>
        <w:jc w:val="both"/>
        <w:rPr>
          <w:rFonts w:ascii="Arial" w:hAnsi="Arial" w:cs="Arial"/>
          <w:lang w:val="sr-Cyrl-CS"/>
        </w:rPr>
      </w:pPr>
      <w:r w:rsidRPr="001A0602">
        <w:rPr>
          <w:rFonts w:ascii="Arial" w:hAnsi="Arial" w:cs="Arial"/>
          <w:lang w:val="sr-Cyrl-CS"/>
        </w:rPr>
        <w:t>Радове на изградњи фекалне канализације у ул. Цара Лазара у Баточини</w:t>
      </w:r>
      <w:r w:rsidR="00C70264" w:rsidRPr="001A0602">
        <w:rPr>
          <w:rFonts w:ascii="Arial" w:hAnsi="Arial" w:cs="Arial"/>
          <w:lang w:val="sr-Cyrl-CS"/>
        </w:rPr>
        <w:t>;</w:t>
      </w:r>
    </w:p>
    <w:p w:rsidR="001371B2" w:rsidRPr="001A0602" w:rsidRDefault="001371B2" w:rsidP="009B1A8B">
      <w:pPr>
        <w:pStyle w:val="ListParagraph"/>
        <w:numPr>
          <w:ilvl w:val="0"/>
          <w:numId w:val="11"/>
        </w:numPr>
        <w:jc w:val="both"/>
        <w:rPr>
          <w:rFonts w:ascii="Arial" w:hAnsi="Arial" w:cs="Arial"/>
          <w:lang w:val="sr-Cyrl-CS"/>
        </w:rPr>
      </w:pPr>
      <w:r w:rsidRPr="001A0602">
        <w:rPr>
          <w:rFonts w:ascii="Arial" w:hAnsi="Arial" w:cs="Arial"/>
          <w:lang w:val="sr-Cyrl-CS"/>
        </w:rPr>
        <w:t>Грађевинск</w:t>
      </w:r>
      <w:r w:rsidR="00013EC9">
        <w:rPr>
          <w:rFonts w:ascii="Arial" w:hAnsi="Arial" w:cs="Arial"/>
          <w:lang w:val="sr-Cyrl-CS"/>
        </w:rPr>
        <w:t>е</w:t>
      </w:r>
      <w:r w:rsidRPr="001A0602">
        <w:rPr>
          <w:rFonts w:ascii="Arial" w:hAnsi="Arial" w:cs="Arial"/>
          <w:lang w:val="sr-Cyrl-CS"/>
        </w:rPr>
        <w:t xml:space="preserve"> радов</w:t>
      </w:r>
      <w:r w:rsidR="00013EC9">
        <w:rPr>
          <w:rFonts w:ascii="Arial" w:hAnsi="Arial" w:cs="Arial"/>
          <w:lang w:val="sr-Cyrl-CS"/>
        </w:rPr>
        <w:t>е</w:t>
      </w:r>
      <w:r w:rsidRPr="001A0602">
        <w:rPr>
          <w:rFonts w:ascii="Arial" w:hAnsi="Arial" w:cs="Arial"/>
          <w:lang w:val="sr-Cyrl-CS"/>
        </w:rPr>
        <w:t xml:space="preserve"> на изградњи црпне станице фекалне к</w:t>
      </w:r>
      <w:r w:rsidR="00C70264" w:rsidRPr="001A0602">
        <w:rPr>
          <w:rFonts w:ascii="Arial" w:hAnsi="Arial" w:cs="Arial"/>
          <w:lang w:val="sr-Cyrl-CS"/>
        </w:rPr>
        <w:t xml:space="preserve">анализације у насељу Доња Мала </w:t>
      </w:r>
      <w:r w:rsidRPr="001A0602">
        <w:rPr>
          <w:rFonts w:ascii="Arial" w:hAnsi="Arial" w:cs="Arial"/>
          <w:lang w:val="sr-Cyrl-CS"/>
        </w:rPr>
        <w:t>у Баточини са улазним и излазним цевоводом, и опремање црпних станица хидромашинском и електро опремом.</w:t>
      </w:r>
    </w:p>
    <w:p w:rsidR="005945C0" w:rsidRDefault="00C65397" w:rsidP="00962C91">
      <w:pPr>
        <w:tabs>
          <w:tab w:val="left" w:pos="720"/>
        </w:tabs>
        <w:autoSpaceDE w:val="0"/>
        <w:jc w:val="both"/>
        <w:rPr>
          <w:rFonts w:ascii="Arial" w:hAnsi="Arial" w:cs="Arial"/>
          <w:bCs/>
        </w:rPr>
      </w:pPr>
      <w:r w:rsidRPr="00C65397">
        <w:rPr>
          <w:rFonts w:ascii="Arial" w:eastAsia="Times New Roman" w:hAnsi="Arial" w:cs="Arial"/>
          <w:lang w:val="sr-Cyrl-CS"/>
        </w:rPr>
        <w:t xml:space="preserve">   </w:t>
      </w:r>
      <w:r w:rsidR="009E47AA">
        <w:rPr>
          <w:rFonts w:ascii="Arial" w:eastAsia="Times New Roman" w:hAnsi="Arial" w:cs="Arial"/>
          <w:lang w:val="sr-Cyrl-CS"/>
        </w:rPr>
        <w:tab/>
      </w:r>
      <w:r w:rsidRPr="00C65397">
        <w:rPr>
          <w:rFonts w:ascii="Arial" w:eastAsia="Times New Roman" w:hAnsi="Arial" w:cs="Arial"/>
          <w:lang w:val="sr-Cyrl-CS"/>
        </w:rPr>
        <w:t xml:space="preserve">Уговорне стране констатују да је </w:t>
      </w:r>
      <w:r w:rsidRPr="00C65397">
        <w:rPr>
          <w:rFonts w:ascii="Arial" w:eastAsia="Times New Roman" w:hAnsi="Arial" w:cs="Arial"/>
        </w:rPr>
        <w:t>н</w:t>
      </w:r>
      <w:r w:rsidRPr="00C65397">
        <w:rPr>
          <w:rFonts w:ascii="Arial" w:eastAsia="Times New Roman" w:hAnsi="Arial" w:cs="Arial"/>
          <w:lang w:val="sr-Cyrl-CS"/>
        </w:rPr>
        <w:t xml:space="preserve">аручилац </w:t>
      </w:r>
      <w:r w:rsidRPr="00C65397">
        <w:rPr>
          <w:rFonts w:ascii="Arial" w:eastAsia="Times New Roman" w:hAnsi="Arial" w:cs="Arial"/>
        </w:rPr>
        <w:t>у поступку јавне набавке из ст. 1. овог члана, усвојио понуду извршиоца број:</w:t>
      </w:r>
      <w:r w:rsidR="009E47AA">
        <w:rPr>
          <w:rFonts w:ascii="Arial" w:eastAsia="Times New Roman" w:hAnsi="Arial" w:cs="Arial"/>
        </w:rPr>
        <w:t xml:space="preserve"> _</w:t>
      </w:r>
      <w:r w:rsidRPr="00C65397">
        <w:rPr>
          <w:rFonts w:ascii="Arial" w:eastAsia="Times New Roman" w:hAnsi="Arial" w:cs="Arial"/>
        </w:rPr>
        <w:t>_________ од</w:t>
      </w:r>
      <w:r w:rsidR="009E47AA">
        <w:rPr>
          <w:rFonts w:ascii="Arial" w:eastAsia="Times New Roman" w:hAnsi="Arial" w:cs="Arial"/>
        </w:rPr>
        <w:t xml:space="preserve"> </w:t>
      </w:r>
      <w:r w:rsidRPr="00C65397">
        <w:rPr>
          <w:rFonts w:ascii="Arial" w:eastAsia="Times New Roman" w:hAnsi="Arial" w:cs="Arial"/>
        </w:rPr>
        <w:t xml:space="preserve">_______________ </w:t>
      </w:r>
      <w:r w:rsidR="0035684D">
        <w:rPr>
          <w:rFonts w:ascii="Arial" w:eastAsia="Times New Roman" w:hAnsi="Arial" w:cs="Arial"/>
          <w:lang w:val="sr-Cyrl-CS"/>
        </w:rPr>
        <w:t>201</w:t>
      </w:r>
      <w:r w:rsidR="001371B2">
        <w:rPr>
          <w:rFonts w:ascii="Arial" w:eastAsia="Times New Roman" w:hAnsi="Arial" w:cs="Arial"/>
          <w:lang w:val="sr-Cyrl-CS"/>
        </w:rPr>
        <w:t>8</w:t>
      </w:r>
      <w:r w:rsidR="0035684D">
        <w:rPr>
          <w:rFonts w:ascii="Arial" w:eastAsia="Times New Roman" w:hAnsi="Arial" w:cs="Arial"/>
          <w:lang w:val="sr-Cyrl-CS"/>
        </w:rPr>
        <w:t>.</w:t>
      </w:r>
      <w:r w:rsidR="004566B9">
        <w:rPr>
          <w:rFonts w:ascii="Arial" w:eastAsia="Times New Roman" w:hAnsi="Arial" w:cs="Arial"/>
          <w:lang w:val="sr-Cyrl-CS"/>
        </w:rPr>
        <w:t xml:space="preserve"> </w:t>
      </w:r>
      <w:r w:rsidRPr="00C65397">
        <w:rPr>
          <w:rFonts w:ascii="Arial" w:eastAsia="Times New Roman" w:hAnsi="Arial" w:cs="Arial"/>
        </w:rPr>
        <w:t>године</w:t>
      </w:r>
      <w:r w:rsidR="0035684D">
        <w:rPr>
          <w:rFonts w:ascii="Arial" w:eastAsia="Times New Roman" w:hAnsi="Arial" w:cs="Arial"/>
          <w:lang w:val="sr-Cyrl-CS"/>
        </w:rPr>
        <w:t xml:space="preserve"> (заво</w:t>
      </w:r>
      <w:r w:rsidR="00C96A16">
        <w:rPr>
          <w:rFonts w:ascii="Arial" w:eastAsia="Times New Roman" w:hAnsi="Arial" w:cs="Arial"/>
          <w:lang w:val="sr-Cyrl-CS"/>
        </w:rPr>
        <w:t>д</w:t>
      </w:r>
      <w:r w:rsidR="0035684D">
        <w:rPr>
          <w:rFonts w:ascii="Arial" w:eastAsia="Times New Roman" w:hAnsi="Arial" w:cs="Arial"/>
          <w:lang w:val="sr-Cyrl-CS"/>
        </w:rPr>
        <w:t>ни број Извршиоца), заведене код Наручиоца под бројем _______</w:t>
      </w:r>
      <w:r w:rsidR="00C20473">
        <w:rPr>
          <w:rFonts w:ascii="Arial" w:eastAsia="Times New Roman" w:hAnsi="Arial" w:cs="Arial"/>
          <w:lang w:val="sr-Cyrl-CS"/>
        </w:rPr>
        <w:t>_</w:t>
      </w:r>
      <w:r w:rsidR="00C41D53">
        <w:rPr>
          <w:rFonts w:ascii="Arial" w:eastAsia="Times New Roman" w:hAnsi="Arial" w:cs="Arial"/>
          <w:lang w:val="sr-Cyrl-CS"/>
        </w:rPr>
        <w:t>__</w:t>
      </w:r>
      <w:r w:rsidR="0035684D">
        <w:rPr>
          <w:rFonts w:ascii="Arial" w:eastAsia="Times New Roman" w:hAnsi="Arial" w:cs="Arial"/>
          <w:lang w:val="sr-Cyrl-CS"/>
        </w:rPr>
        <w:t xml:space="preserve"> од _____ 201</w:t>
      </w:r>
      <w:r w:rsidR="001371B2">
        <w:rPr>
          <w:rFonts w:ascii="Arial" w:eastAsia="Times New Roman" w:hAnsi="Arial" w:cs="Arial"/>
          <w:lang w:val="sr-Cyrl-CS"/>
        </w:rPr>
        <w:t>8</w:t>
      </w:r>
      <w:r w:rsidR="0035684D">
        <w:rPr>
          <w:rFonts w:ascii="Arial" w:eastAsia="Times New Roman" w:hAnsi="Arial" w:cs="Arial"/>
          <w:lang w:val="sr-Cyrl-CS"/>
        </w:rPr>
        <w:t>.</w:t>
      </w:r>
      <w:r w:rsidR="001371B2">
        <w:rPr>
          <w:rFonts w:ascii="Arial" w:eastAsia="Times New Roman" w:hAnsi="Arial" w:cs="Arial"/>
          <w:lang w:val="sr-Cyrl-CS"/>
        </w:rPr>
        <w:t xml:space="preserve"> </w:t>
      </w:r>
      <w:r w:rsidR="0035684D">
        <w:rPr>
          <w:rFonts w:ascii="Arial" w:eastAsia="Times New Roman" w:hAnsi="Arial" w:cs="Arial"/>
          <w:lang w:val="sr-Cyrl-CS"/>
        </w:rPr>
        <w:t>године</w:t>
      </w:r>
      <w:r w:rsidRPr="00C65397">
        <w:rPr>
          <w:rFonts w:ascii="Arial" w:eastAsia="Times New Roman" w:hAnsi="Arial" w:cs="Arial"/>
        </w:rPr>
        <w:t xml:space="preserve"> и доделио уговор</w:t>
      </w:r>
      <w:r w:rsidRPr="00C65397">
        <w:rPr>
          <w:rFonts w:ascii="Arial" w:eastAsia="Times New Roman" w:hAnsi="Arial" w:cs="Arial"/>
          <w:lang w:val="sr-Cyrl-CS"/>
        </w:rPr>
        <w:t xml:space="preserve"> </w:t>
      </w:r>
      <w:r w:rsidRPr="00C65397">
        <w:rPr>
          <w:rFonts w:ascii="Arial" w:eastAsia="Times New Roman" w:hAnsi="Arial" w:cs="Arial"/>
        </w:rPr>
        <w:t>и</w:t>
      </w:r>
      <w:r w:rsidRPr="00C65397">
        <w:rPr>
          <w:rFonts w:ascii="Arial" w:eastAsia="Times New Roman" w:hAnsi="Arial" w:cs="Arial"/>
          <w:lang w:val="sr-Cyrl-CS"/>
        </w:rPr>
        <w:t>зв</w:t>
      </w:r>
      <w:r w:rsidRPr="00C65397">
        <w:rPr>
          <w:rFonts w:ascii="Arial" w:eastAsia="Times New Roman" w:hAnsi="Arial" w:cs="Arial"/>
        </w:rPr>
        <w:t>ршиоцу</w:t>
      </w:r>
      <w:r w:rsidRPr="00C65397">
        <w:rPr>
          <w:rFonts w:ascii="Arial" w:eastAsia="Times New Roman" w:hAnsi="Arial" w:cs="Arial"/>
          <w:lang w:val="sr-Cyrl-CS"/>
        </w:rPr>
        <w:t xml:space="preserve"> као најповољније</w:t>
      </w:r>
      <w:r w:rsidRPr="00C65397">
        <w:rPr>
          <w:rFonts w:ascii="Arial" w:eastAsia="Times New Roman" w:hAnsi="Arial" w:cs="Arial"/>
        </w:rPr>
        <w:t>м</w:t>
      </w:r>
      <w:r w:rsidRPr="00C65397">
        <w:rPr>
          <w:rFonts w:ascii="Arial" w:eastAsia="Times New Roman" w:hAnsi="Arial" w:cs="Arial"/>
          <w:lang w:val="sr-Cyrl-CS"/>
        </w:rPr>
        <w:t xml:space="preserve"> понуђач</w:t>
      </w:r>
      <w:r w:rsidRPr="00C65397">
        <w:rPr>
          <w:rFonts w:ascii="Arial" w:eastAsia="Times New Roman" w:hAnsi="Arial" w:cs="Arial"/>
        </w:rPr>
        <w:t>у</w:t>
      </w:r>
      <w:r w:rsidRPr="00C65397">
        <w:rPr>
          <w:rFonts w:ascii="Arial" w:eastAsia="Times New Roman" w:hAnsi="Arial" w:cs="Arial"/>
          <w:lang w:val="sr-Cyrl-CS"/>
        </w:rPr>
        <w:t xml:space="preserve"> за </w:t>
      </w:r>
      <w:r w:rsidRPr="00C65397">
        <w:rPr>
          <w:rFonts w:ascii="Arial" w:eastAsia="Times New Roman" w:hAnsi="Arial" w:cs="Arial"/>
        </w:rPr>
        <w:t xml:space="preserve">вршење стручног надзора на </w:t>
      </w:r>
      <w:r w:rsidR="009654CC">
        <w:rPr>
          <w:rFonts w:ascii="Arial" w:hAnsi="Arial" w:cs="Arial"/>
          <w:bCs/>
        </w:rPr>
        <w:t xml:space="preserve">изградњи </w:t>
      </w:r>
      <w:r w:rsidR="00BF033E">
        <w:rPr>
          <w:rFonts w:ascii="Arial" w:hAnsi="Arial" w:cs="Arial"/>
          <w:bCs/>
        </w:rPr>
        <w:t>фекалне канализације</w:t>
      </w:r>
      <w:r w:rsidR="00962C91" w:rsidRPr="008E4F9F">
        <w:rPr>
          <w:rFonts w:ascii="Arial" w:hAnsi="Arial" w:cs="Arial"/>
          <w:bCs/>
        </w:rPr>
        <w:t xml:space="preserve"> </w:t>
      </w:r>
      <w:r w:rsidR="0035684D">
        <w:rPr>
          <w:rFonts w:ascii="Arial" w:hAnsi="Arial" w:cs="Arial"/>
          <w:bCs/>
          <w:lang w:val="sr-Cyrl-CS"/>
        </w:rPr>
        <w:t>у Баточини</w:t>
      </w:r>
      <w:r w:rsidR="00962C91">
        <w:rPr>
          <w:rFonts w:ascii="Arial" w:hAnsi="Arial" w:cs="Arial"/>
          <w:bCs/>
        </w:rPr>
        <w:t>.</w:t>
      </w:r>
    </w:p>
    <w:p w:rsidR="00C96A16" w:rsidRPr="007F2E1B" w:rsidRDefault="00C65397" w:rsidP="007F2E1B">
      <w:pPr>
        <w:tabs>
          <w:tab w:val="left" w:pos="720"/>
        </w:tabs>
        <w:autoSpaceDE w:val="0"/>
        <w:jc w:val="both"/>
        <w:rPr>
          <w:rFonts w:ascii="Arial" w:hAnsi="Arial" w:cs="Arial"/>
          <w:lang w:val="ru-RU"/>
        </w:rPr>
      </w:pPr>
      <w:r w:rsidRPr="00C65397">
        <w:rPr>
          <w:rFonts w:ascii="Arial" w:hAnsi="Arial" w:cs="Arial"/>
          <w:lang w:val="ru-RU"/>
        </w:rPr>
        <w:t xml:space="preserve">   </w:t>
      </w:r>
      <w:r w:rsidR="009E47AA">
        <w:rPr>
          <w:rFonts w:ascii="Arial" w:hAnsi="Arial" w:cs="Arial"/>
          <w:lang w:val="ru-RU"/>
        </w:rPr>
        <w:tab/>
      </w:r>
      <w:r w:rsidRPr="00C65397">
        <w:rPr>
          <w:rFonts w:ascii="Arial" w:hAnsi="Arial" w:cs="Arial"/>
          <w:lang w:val="ru-RU"/>
        </w:rPr>
        <w:t xml:space="preserve">Понуда </w:t>
      </w:r>
      <w:r w:rsidRPr="00C65397">
        <w:rPr>
          <w:rFonts w:ascii="Arial" w:hAnsi="Arial" w:cs="Arial"/>
        </w:rPr>
        <w:t>И</w:t>
      </w:r>
      <w:r w:rsidR="00962C91">
        <w:rPr>
          <w:rFonts w:ascii="Arial" w:hAnsi="Arial" w:cs="Arial"/>
          <w:lang w:val="ru-RU"/>
        </w:rPr>
        <w:t>звршиоца из прет</w:t>
      </w:r>
      <w:r w:rsidRPr="00C65397">
        <w:rPr>
          <w:rFonts w:ascii="Arial" w:hAnsi="Arial" w:cs="Arial"/>
          <w:lang w:val="ru-RU"/>
        </w:rPr>
        <w:t xml:space="preserve">ходног става је </w:t>
      </w:r>
      <w:r w:rsidRPr="00C65397">
        <w:rPr>
          <w:rFonts w:ascii="Arial" w:hAnsi="Arial" w:cs="Arial"/>
          <w:lang w:val="sr-Cyrl-CS"/>
        </w:rPr>
        <w:t xml:space="preserve">саставни део </w:t>
      </w:r>
      <w:r w:rsidRPr="00C65397">
        <w:rPr>
          <w:rFonts w:ascii="Arial" w:hAnsi="Arial" w:cs="Arial"/>
        </w:rPr>
        <w:t>овог у</w:t>
      </w:r>
      <w:r w:rsidRPr="00C65397">
        <w:rPr>
          <w:rFonts w:ascii="Arial" w:hAnsi="Arial" w:cs="Arial"/>
          <w:lang w:val="sr-Cyrl-CS"/>
        </w:rPr>
        <w:t>говора</w:t>
      </w:r>
      <w:r w:rsidRPr="00C65397">
        <w:rPr>
          <w:rFonts w:ascii="Arial" w:hAnsi="Arial" w:cs="Arial"/>
          <w:lang w:val="ru-RU"/>
        </w:rPr>
        <w:t>.</w:t>
      </w:r>
    </w:p>
    <w:p w:rsidR="00C96A16" w:rsidRPr="00C96A16" w:rsidRDefault="00C96A16" w:rsidP="00C65397">
      <w:pPr>
        <w:jc w:val="both"/>
        <w:rPr>
          <w:rFonts w:ascii="Arial" w:hAnsi="Arial" w:cs="Arial"/>
        </w:rPr>
      </w:pPr>
    </w:p>
    <w:p w:rsidR="00C65397" w:rsidRPr="006A7FB3" w:rsidRDefault="00C65397" w:rsidP="00C65397">
      <w:pPr>
        <w:jc w:val="center"/>
        <w:rPr>
          <w:rFonts w:ascii="Arial" w:hAnsi="Arial" w:cs="Arial"/>
          <w:b/>
        </w:rPr>
      </w:pPr>
      <w:r w:rsidRPr="004566B9">
        <w:rPr>
          <w:rFonts w:ascii="Arial" w:hAnsi="Arial" w:cs="Arial"/>
          <w:b/>
        </w:rPr>
        <w:t>Члан 2.</w:t>
      </w:r>
    </w:p>
    <w:p w:rsidR="00C65397" w:rsidRPr="00C65397" w:rsidRDefault="00C65397" w:rsidP="00C65397">
      <w:pPr>
        <w:jc w:val="center"/>
        <w:rPr>
          <w:rFonts w:ascii="Arial" w:hAnsi="Arial" w:cs="Arial"/>
        </w:rPr>
      </w:pPr>
    </w:p>
    <w:p w:rsidR="00A85652" w:rsidRDefault="00C65397" w:rsidP="00962C91">
      <w:pPr>
        <w:jc w:val="both"/>
        <w:rPr>
          <w:rFonts w:ascii="Arial" w:hAnsi="Arial" w:cs="Arial"/>
          <w:bCs/>
          <w:lang w:val="sr-Cyrl-CS"/>
        </w:rPr>
      </w:pPr>
      <w:r w:rsidRPr="00C65397">
        <w:rPr>
          <w:rFonts w:ascii="Arial" w:hAnsi="Arial" w:cs="Arial"/>
        </w:rPr>
        <w:t xml:space="preserve">   </w:t>
      </w:r>
      <w:r w:rsidR="00962C91">
        <w:rPr>
          <w:rFonts w:ascii="Arial" w:hAnsi="Arial" w:cs="Arial"/>
        </w:rPr>
        <w:tab/>
      </w:r>
      <w:r w:rsidRPr="00C65397">
        <w:rPr>
          <w:rFonts w:ascii="Arial" w:hAnsi="Arial" w:cs="Arial"/>
        </w:rPr>
        <w:t>Извршилац се обавезује да за потребе Наручиоца, у свему према одредбама овог уговора,</w:t>
      </w:r>
      <w:r w:rsidR="00C20473">
        <w:rPr>
          <w:rFonts w:ascii="Arial" w:hAnsi="Arial" w:cs="Arial"/>
        </w:rPr>
        <w:t xml:space="preserve"> понуде Извршиоца из. чл. 1. ст</w:t>
      </w:r>
      <w:r w:rsidRPr="00C65397">
        <w:rPr>
          <w:rFonts w:ascii="Arial" w:hAnsi="Arial" w:cs="Arial"/>
        </w:rPr>
        <w:t xml:space="preserve">. 2. овог уговора и конкурсне документације из поступка јавне набавке из чл. 1. ст. 1. уговора, </w:t>
      </w:r>
      <w:r w:rsidRPr="00C65397">
        <w:rPr>
          <w:rFonts w:ascii="Arial" w:eastAsia="Times New Roman" w:hAnsi="Arial" w:cs="Arial"/>
        </w:rPr>
        <w:t xml:space="preserve">врши стручни надзор над извођењем радова на </w:t>
      </w:r>
      <w:r w:rsidR="009654CC">
        <w:rPr>
          <w:rFonts w:ascii="Arial" w:hAnsi="Arial" w:cs="Arial"/>
          <w:bCs/>
        </w:rPr>
        <w:t xml:space="preserve">изградњи </w:t>
      </w:r>
      <w:r w:rsidR="00BF033E">
        <w:rPr>
          <w:rFonts w:ascii="Arial" w:hAnsi="Arial" w:cs="Arial"/>
          <w:bCs/>
        </w:rPr>
        <w:t>фекалне канализације</w:t>
      </w:r>
      <w:r w:rsidR="00962C91" w:rsidRPr="008E4F9F">
        <w:rPr>
          <w:rFonts w:ascii="Arial" w:hAnsi="Arial" w:cs="Arial"/>
          <w:bCs/>
        </w:rPr>
        <w:t xml:space="preserve"> </w:t>
      </w:r>
      <w:r w:rsidR="0035684D">
        <w:rPr>
          <w:rFonts w:ascii="Arial" w:hAnsi="Arial" w:cs="Arial"/>
          <w:bCs/>
          <w:lang w:val="sr-Cyrl-CS"/>
        </w:rPr>
        <w:t>у Баточини.</w:t>
      </w:r>
    </w:p>
    <w:p w:rsidR="00C96A16" w:rsidRPr="00A85652" w:rsidRDefault="00C96A16" w:rsidP="00962C91">
      <w:pPr>
        <w:jc w:val="both"/>
        <w:rPr>
          <w:rFonts w:ascii="Arial" w:hAnsi="Arial" w:cs="Arial"/>
          <w:lang w:val="sr-Cyrl-CS"/>
        </w:rPr>
      </w:pPr>
    </w:p>
    <w:p w:rsidR="00C65397" w:rsidRPr="006A7FB3" w:rsidRDefault="00C65397" w:rsidP="00962C91">
      <w:pPr>
        <w:jc w:val="center"/>
        <w:rPr>
          <w:rFonts w:ascii="Arial" w:hAnsi="Arial" w:cs="Arial"/>
          <w:b/>
        </w:rPr>
      </w:pPr>
      <w:r w:rsidRPr="004566B9">
        <w:rPr>
          <w:rFonts w:ascii="Arial" w:hAnsi="Arial" w:cs="Arial"/>
          <w:b/>
        </w:rPr>
        <w:t>Члан 3.</w:t>
      </w:r>
    </w:p>
    <w:p w:rsidR="00C65397" w:rsidRPr="00C65397" w:rsidRDefault="00C65397" w:rsidP="00C65397">
      <w:pPr>
        <w:jc w:val="center"/>
        <w:rPr>
          <w:rFonts w:ascii="Arial" w:hAnsi="Arial" w:cs="Arial"/>
          <w:bCs/>
          <w:iCs/>
        </w:rPr>
      </w:pPr>
    </w:p>
    <w:p w:rsidR="00C65397" w:rsidRPr="00C65397" w:rsidRDefault="00C65397" w:rsidP="00C65397">
      <w:pPr>
        <w:jc w:val="both"/>
        <w:rPr>
          <w:rFonts w:ascii="Arial" w:hAnsi="Arial" w:cs="Arial"/>
          <w:lang w:val="sr-Cyrl-CS"/>
        </w:rPr>
      </w:pPr>
      <w:r w:rsidRPr="00C65397">
        <w:rPr>
          <w:rFonts w:ascii="Arial" w:hAnsi="Arial" w:cs="Arial"/>
          <w:bCs/>
          <w:iCs/>
          <w:lang w:val="sr-Cyrl-CS"/>
        </w:rPr>
        <w:t xml:space="preserve">   </w:t>
      </w:r>
      <w:r w:rsidR="00962C91">
        <w:rPr>
          <w:rFonts w:ascii="Arial" w:hAnsi="Arial" w:cs="Arial"/>
          <w:bCs/>
          <w:iCs/>
          <w:lang w:val="sr-Cyrl-CS"/>
        </w:rPr>
        <w:tab/>
      </w:r>
      <w:r w:rsidRPr="00C65397">
        <w:rPr>
          <w:rFonts w:ascii="Arial" w:hAnsi="Arial" w:cs="Arial"/>
          <w:bCs/>
          <w:iCs/>
          <w:lang w:val="sr-Cyrl-CS"/>
        </w:rPr>
        <w:t xml:space="preserve">Наручилац ће пре почетка вршења стручног надзора, Извршиоцу доставити </w:t>
      </w:r>
      <w:r w:rsidRPr="00C65397">
        <w:rPr>
          <w:rFonts w:ascii="Arial" w:hAnsi="Arial" w:cs="Arial"/>
          <w:bCs/>
          <w:iCs/>
        </w:rPr>
        <w:t>у</w:t>
      </w:r>
      <w:r w:rsidRPr="00C65397">
        <w:rPr>
          <w:rFonts w:ascii="Arial" w:hAnsi="Arial" w:cs="Arial"/>
          <w:bCs/>
          <w:iCs/>
          <w:lang w:val="sr-Cyrl-CS"/>
        </w:rPr>
        <w:t xml:space="preserve">говор са </w:t>
      </w:r>
      <w:r w:rsidR="00C70264">
        <w:rPr>
          <w:rFonts w:ascii="Arial" w:hAnsi="Arial" w:cs="Arial"/>
          <w:bCs/>
          <w:iCs/>
          <w:lang w:val="sr-Cyrl-CS"/>
        </w:rPr>
        <w:t xml:space="preserve">добављачем, односно </w:t>
      </w:r>
      <w:r w:rsidRPr="00C65397">
        <w:rPr>
          <w:rFonts w:ascii="Arial" w:hAnsi="Arial" w:cs="Arial"/>
          <w:bCs/>
          <w:iCs/>
          <w:lang w:val="sr-Cyrl-CS"/>
        </w:rPr>
        <w:t xml:space="preserve">извођачем радова о извођењу радова </w:t>
      </w:r>
      <w:r w:rsidRPr="00C65397">
        <w:rPr>
          <w:rFonts w:ascii="Arial" w:hAnsi="Arial" w:cs="Arial"/>
          <w:bCs/>
          <w:iCs/>
        </w:rPr>
        <w:t>над којима се врши стручни надзор,</w:t>
      </w:r>
      <w:r w:rsidRPr="00C65397">
        <w:rPr>
          <w:rFonts w:ascii="Arial" w:hAnsi="Arial" w:cs="Arial"/>
          <w:bCs/>
          <w:iCs/>
          <w:lang w:val="sr-Cyrl-CS"/>
        </w:rPr>
        <w:t xml:space="preserve"> </w:t>
      </w:r>
      <w:r w:rsidRPr="00C65397">
        <w:rPr>
          <w:rFonts w:ascii="Arial" w:hAnsi="Arial" w:cs="Arial"/>
          <w:bCs/>
          <w:iCs/>
        </w:rPr>
        <w:t>као и осталу документацију којом наручилац располаже</w:t>
      </w:r>
      <w:r w:rsidRPr="00C65397">
        <w:rPr>
          <w:rFonts w:ascii="Arial" w:hAnsi="Arial" w:cs="Arial"/>
          <w:lang w:val="sr-Cyrl-CS"/>
        </w:rPr>
        <w:t>.</w:t>
      </w:r>
    </w:p>
    <w:p w:rsidR="00C65397" w:rsidRDefault="00C65397" w:rsidP="00C65397">
      <w:pPr>
        <w:jc w:val="both"/>
        <w:rPr>
          <w:rFonts w:ascii="Arial" w:hAnsi="Arial" w:cs="Arial"/>
        </w:rPr>
      </w:pPr>
      <w:r w:rsidRPr="00C65397">
        <w:rPr>
          <w:rFonts w:ascii="Arial" w:hAnsi="Arial" w:cs="Arial"/>
          <w:lang w:val="sr-Cyrl-CS"/>
        </w:rPr>
        <w:t xml:space="preserve">   </w:t>
      </w:r>
      <w:r w:rsidR="00962C91">
        <w:rPr>
          <w:rFonts w:ascii="Arial" w:hAnsi="Arial" w:cs="Arial"/>
          <w:lang w:val="sr-Cyrl-CS"/>
        </w:rPr>
        <w:tab/>
      </w:r>
      <w:r w:rsidRPr="00C65397">
        <w:rPr>
          <w:rFonts w:ascii="Arial" w:hAnsi="Arial" w:cs="Arial"/>
          <w:lang w:val="sr-Cyrl-CS"/>
        </w:rPr>
        <w:t>Извршилац је дужан да решењем именује лице које је одговорно за вршење стручног надзора приликом извођења радова, које поседује одговарајућу лиценцу</w:t>
      </w:r>
      <w:r w:rsidR="004D311B">
        <w:rPr>
          <w:rFonts w:ascii="Arial" w:hAnsi="Arial" w:cs="Arial"/>
          <w:lang w:val="sr-Cyrl-CS"/>
        </w:rPr>
        <w:t xml:space="preserve"> </w:t>
      </w:r>
      <w:r w:rsidR="00C70264">
        <w:rPr>
          <w:rFonts w:ascii="Arial" w:hAnsi="Arial" w:cs="Arial"/>
          <w:lang w:val="sr-Cyrl-CS"/>
        </w:rPr>
        <w:t xml:space="preserve">одговорног </w:t>
      </w:r>
      <w:r w:rsidR="004D311B">
        <w:rPr>
          <w:rFonts w:ascii="Arial" w:hAnsi="Arial" w:cs="Arial"/>
          <w:lang w:val="sr-Cyrl-CS"/>
        </w:rPr>
        <w:t>пројектанта или</w:t>
      </w:r>
      <w:r w:rsidRPr="00C65397">
        <w:rPr>
          <w:rFonts w:ascii="Arial" w:hAnsi="Arial" w:cs="Arial"/>
          <w:lang w:val="sr-Cyrl-CS"/>
        </w:rPr>
        <w:t xml:space="preserve"> одговорног извођача радова, </w:t>
      </w:r>
      <w:r w:rsidRPr="00C65397">
        <w:rPr>
          <w:rFonts w:ascii="Arial" w:hAnsi="Arial" w:cs="Arial"/>
        </w:rPr>
        <w:t>у складу са условима из конкурсне документације из поступка јавне набавке из чл. 1. ст. 1. уговора.</w:t>
      </w:r>
    </w:p>
    <w:p w:rsidR="00DF3F47" w:rsidRPr="00C65397" w:rsidRDefault="00DF3F47" w:rsidP="00C65397">
      <w:pPr>
        <w:jc w:val="both"/>
        <w:rPr>
          <w:rFonts w:ascii="Arial" w:hAnsi="Arial" w:cs="Arial"/>
        </w:rPr>
      </w:pPr>
    </w:p>
    <w:p w:rsidR="00C65397" w:rsidRDefault="00C65397" w:rsidP="00C65397">
      <w:pPr>
        <w:jc w:val="center"/>
        <w:rPr>
          <w:rFonts w:ascii="Arial" w:hAnsi="Arial" w:cs="Arial"/>
          <w:b/>
          <w:lang w:val="sr-Cyrl-CS"/>
        </w:rPr>
      </w:pPr>
      <w:r w:rsidRPr="004566B9">
        <w:rPr>
          <w:rFonts w:ascii="Arial" w:hAnsi="Arial" w:cs="Arial"/>
          <w:b/>
        </w:rPr>
        <w:t>Члан 4.</w:t>
      </w:r>
    </w:p>
    <w:p w:rsidR="001A0602" w:rsidRPr="001A0602" w:rsidRDefault="001A0602" w:rsidP="00C65397">
      <w:pPr>
        <w:jc w:val="center"/>
        <w:rPr>
          <w:rFonts w:ascii="Arial" w:hAnsi="Arial" w:cs="Arial"/>
          <w:b/>
          <w:lang w:val="sr-Cyrl-CS"/>
        </w:rPr>
      </w:pPr>
    </w:p>
    <w:p w:rsidR="001A0602" w:rsidRDefault="001A0602" w:rsidP="001A0602">
      <w:pPr>
        <w:ind w:firstLine="708"/>
        <w:jc w:val="both"/>
        <w:rPr>
          <w:rFonts w:ascii="Arial" w:hAnsi="Arial" w:cs="Arial"/>
          <w:lang w:val="sr-Cyrl-CS"/>
        </w:rPr>
      </w:pPr>
      <w:r>
        <w:rPr>
          <w:rFonts w:ascii="Arial" w:hAnsi="Arial" w:cs="Arial"/>
        </w:rPr>
        <w:t>Наручилац се обавезује да Извршиоцу, на име накнаде за вршење услуге стручног надзора над извођењем радова</w:t>
      </w:r>
      <w:r w:rsidR="009B3EB0">
        <w:rPr>
          <w:rFonts w:ascii="Arial" w:hAnsi="Arial" w:cs="Arial"/>
          <w:lang w:val="sr-Cyrl-CS"/>
        </w:rPr>
        <w:t xml:space="preserve"> </w:t>
      </w:r>
      <w:r w:rsidR="009B3EB0" w:rsidRPr="00820D5E">
        <w:rPr>
          <w:rFonts w:ascii="Arial" w:hAnsi="Arial" w:cs="Arial"/>
          <w:lang w:val="sr-Cyrl-CS"/>
        </w:rPr>
        <w:t>на изградњи фекалне канализације у насељу Доња Мала у Баточини, ул. Раковдолска</w:t>
      </w:r>
      <w:r>
        <w:rPr>
          <w:rFonts w:ascii="Arial" w:hAnsi="Arial" w:cs="Arial"/>
          <w:lang w:val="sr-Cyrl-CS"/>
        </w:rPr>
        <w:t>,</w:t>
      </w:r>
      <w:r>
        <w:rPr>
          <w:rFonts w:ascii="Arial" w:hAnsi="Arial" w:cs="Arial"/>
        </w:rPr>
        <w:t xml:space="preserve"> плати износ од __________ (словима: _________________________________ ) динара без пдв-а, и __________ (словима: _________________________________ ) динара са пдв-ом, односно износ од __________ (словима: _________________________________ ) динара без пдв-а, и __________ (словима: _________________________________ ) динара са пдв-ом на име накнаде за вршење услуге стручног надзора </w:t>
      </w:r>
      <w:r w:rsidR="009B3EB0">
        <w:rPr>
          <w:rFonts w:ascii="Arial" w:hAnsi="Arial" w:cs="Arial"/>
          <w:lang w:val="sr-Cyrl-CS"/>
        </w:rPr>
        <w:t xml:space="preserve"> над извођењем р</w:t>
      </w:r>
      <w:r w:rsidR="009B3EB0" w:rsidRPr="00820D5E">
        <w:rPr>
          <w:rFonts w:ascii="Arial" w:hAnsi="Arial" w:cs="Arial"/>
          <w:lang w:val="sr-Cyrl-CS"/>
        </w:rPr>
        <w:t>адов</w:t>
      </w:r>
      <w:r w:rsidR="009B3EB0">
        <w:rPr>
          <w:rFonts w:ascii="Arial" w:hAnsi="Arial" w:cs="Arial"/>
          <w:lang w:val="sr-Cyrl-CS"/>
        </w:rPr>
        <w:t>има</w:t>
      </w:r>
      <w:r w:rsidR="009B3EB0" w:rsidRPr="00820D5E">
        <w:rPr>
          <w:rFonts w:ascii="Arial" w:hAnsi="Arial" w:cs="Arial"/>
          <w:lang w:val="sr-Cyrl-CS"/>
        </w:rPr>
        <w:t xml:space="preserve"> на изградњи фекалне канализације у ул. Цара Лазара</w:t>
      </w:r>
      <w:r>
        <w:rPr>
          <w:rFonts w:ascii="Arial" w:hAnsi="Arial" w:cs="Arial"/>
        </w:rPr>
        <w:t xml:space="preserve">, односно износ од __________ (словима: _________________________________ ) динара без пдв-а, и __________ (словима: _________________________________ ) динара са </w:t>
      </w:r>
      <w:r>
        <w:rPr>
          <w:rFonts w:ascii="Arial" w:hAnsi="Arial" w:cs="Arial"/>
        </w:rPr>
        <w:lastRenderedPageBreak/>
        <w:t>пдв-ом на име накнаде за вршење услуге стручног надзора над</w:t>
      </w:r>
      <w:r w:rsidRPr="004256A8">
        <w:rPr>
          <w:rFonts w:ascii="Arial" w:hAnsi="Arial" w:cs="Arial"/>
          <w:lang w:val="sr-Cyrl-CS"/>
        </w:rPr>
        <w:t xml:space="preserve"> </w:t>
      </w:r>
      <w:r>
        <w:rPr>
          <w:rFonts w:ascii="Arial" w:hAnsi="Arial" w:cs="Arial"/>
          <w:lang w:val="sr-Cyrl-CS"/>
        </w:rPr>
        <w:t>извођењем</w:t>
      </w:r>
      <w:r w:rsidR="009B3EB0">
        <w:rPr>
          <w:rFonts w:ascii="Arial" w:hAnsi="Arial" w:cs="Arial"/>
          <w:lang w:val="sr-Cyrl-CS"/>
        </w:rPr>
        <w:t xml:space="preserve"> г</w:t>
      </w:r>
      <w:r w:rsidR="009B3EB0" w:rsidRPr="00820D5E">
        <w:rPr>
          <w:rFonts w:ascii="Arial" w:hAnsi="Arial" w:cs="Arial"/>
          <w:lang w:val="sr-Cyrl-CS"/>
        </w:rPr>
        <w:t>рађевински</w:t>
      </w:r>
      <w:r w:rsidR="009B3EB0">
        <w:rPr>
          <w:rFonts w:ascii="Arial" w:hAnsi="Arial" w:cs="Arial"/>
          <w:lang w:val="sr-Cyrl-CS"/>
        </w:rPr>
        <w:t>х</w:t>
      </w:r>
      <w:r w:rsidR="009B3EB0" w:rsidRPr="00820D5E">
        <w:rPr>
          <w:rFonts w:ascii="Arial" w:hAnsi="Arial" w:cs="Arial"/>
          <w:lang w:val="sr-Cyrl-CS"/>
        </w:rPr>
        <w:t xml:space="preserve"> радов</w:t>
      </w:r>
      <w:r w:rsidR="009B3EB0">
        <w:rPr>
          <w:rFonts w:ascii="Arial" w:hAnsi="Arial" w:cs="Arial"/>
          <w:lang w:val="sr-Cyrl-CS"/>
        </w:rPr>
        <w:t>а</w:t>
      </w:r>
      <w:r w:rsidR="009B3EB0" w:rsidRPr="00820D5E">
        <w:rPr>
          <w:rFonts w:ascii="Arial" w:hAnsi="Arial" w:cs="Arial"/>
          <w:lang w:val="sr-Cyrl-CS"/>
        </w:rPr>
        <w:t xml:space="preserve"> на изградњи црпне станице фекалне канализације у насељу Доња Мала у Баточини са улазним и излазним цевоводом, и опремање црпних станица хидромашинском и електро опремом</w:t>
      </w:r>
      <w:r>
        <w:rPr>
          <w:rFonts w:ascii="Arial" w:hAnsi="Arial" w:cs="Arial"/>
          <w:lang w:val="sr-Cyrl-CS"/>
        </w:rPr>
        <w:t>.</w:t>
      </w:r>
    </w:p>
    <w:p w:rsidR="001A0602" w:rsidRDefault="001A0602" w:rsidP="001A0602">
      <w:pPr>
        <w:jc w:val="both"/>
        <w:rPr>
          <w:rFonts w:ascii="Arial" w:hAnsi="Arial" w:cs="Arial"/>
        </w:rPr>
      </w:pPr>
      <w:r>
        <w:rPr>
          <w:rFonts w:ascii="Arial" w:hAnsi="Arial" w:cs="Arial"/>
          <w:lang w:val="sr-Cyrl-CS"/>
        </w:rPr>
        <w:tab/>
        <w:t xml:space="preserve">Укупна вредност предметне услуге износи _________________ </w:t>
      </w:r>
      <w:r>
        <w:rPr>
          <w:rFonts w:ascii="Arial" w:hAnsi="Arial" w:cs="Arial"/>
        </w:rPr>
        <w:t>(словима: _________________________________ ) динара без пдв-а, односно __________ (словима: _________________________________ ) динара са пдв-ом.</w:t>
      </w:r>
    </w:p>
    <w:p w:rsidR="001A0602" w:rsidRDefault="001A0602" w:rsidP="001A0602">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t>Наплата</w:t>
      </w:r>
      <w:r w:rsidRPr="00C65397">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р</w:t>
      </w:r>
      <w:r w:rsidR="009B3EB0">
        <w:rPr>
          <w:rFonts w:ascii="Arial" w:eastAsia="Times New Roman" w:hAnsi="Arial" w:cs="Arial"/>
        </w:rPr>
        <w:t>адова (привремених и окончане)</w:t>
      </w:r>
      <w:r>
        <w:rPr>
          <w:rFonts w:ascii="Arial" w:eastAsia="Times New Roman" w:hAnsi="Arial" w:cs="Arial"/>
        </w:rPr>
        <w:t>.</w:t>
      </w:r>
    </w:p>
    <w:p w:rsidR="001A0602" w:rsidRPr="00143D17" w:rsidRDefault="001A0602" w:rsidP="001A0602">
      <w:pPr>
        <w:jc w:val="both"/>
        <w:rPr>
          <w:rFonts w:ascii="Arial" w:eastAsia="Times New Roman" w:hAnsi="Arial" w:cs="Arial"/>
          <w:lang w:val="sr-Cyrl-CS"/>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Плаћање за извршене услуге стручног надзора ће се</w:t>
      </w:r>
      <w:r>
        <w:rPr>
          <w:rFonts w:ascii="Arial" w:eastAsia="Times New Roman" w:hAnsi="Arial" w:cs="Arial"/>
        </w:rPr>
        <w:t xml:space="preserve"> вршити у року од 45 (четрдесет</w:t>
      </w:r>
      <w:r w:rsidRPr="00C65397">
        <w:rPr>
          <w:rFonts w:ascii="Arial" w:eastAsia="Times New Roman" w:hAnsi="Arial" w:cs="Arial"/>
        </w:rPr>
        <w:t xml:space="preserve">пет) календарских дана од дана </w:t>
      </w:r>
      <w:r w:rsidR="00013EC9">
        <w:rPr>
          <w:rFonts w:ascii="Arial" w:eastAsia="Times New Roman" w:hAnsi="Arial" w:cs="Arial"/>
          <w:lang w:val="sr-Cyrl-CS"/>
        </w:rPr>
        <w:t>регистовања рачуна</w:t>
      </w:r>
      <w:r w:rsidRPr="00C65397">
        <w:rPr>
          <w:rFonts w:ascii="Arial" w:eastAsia="Times New Roman" w:hAnsi="Arial" w:cs="Arial"/>
        </w:rPr>
        <w:t xml:space="preserve"> о изврш</w:t>
      </w:r>
      <w:r>
        <w:rPr>
          <w:rFonts w:ascii="Arial" w:eastAsia="Times New Roman" w:hAnsi="Arial" w:cs="Arial"/>
        </w:rPr>
        <w:t>еним услугама стручног надзора</w:t>
      </w:r>
      <w:r>
        <w:rPr>
          <w:rFonts w:ascii="Arial" w:eastAsia="Times New Roman" w:hAnsi="Arial" w:cs="Arial"/>
          <w:lang w:val="sr-Cyrl-CS"/>
        </w:rPr>
        <w:t xml:space="preserve">, уплатом на текући рачун бр: __________________________ </w:t>
      </w:r>
      <w:r w:rsidR="00013EC9">
        <w:rPr>
          <w:rFonts w:ascii="Arial" w:eastAsia="Times New Roman" w:hAnsi="Arial" w:cs="Arial"/>
          <w:lang w:val="sr-Cyrl-CS"/>
        </w:rPr>
        <w:t xml:space="preserve"> код _________________________ банке</w:t>
      </w:r>
      <w:r>
        <w:rPr>
          <w:rFonts w:ascii="Arial" w:eastAsia="Times New Roman" w:hAnsi="Arial" w:cs="Arial"/>
          <w:lang w:val="sr-Cyrl-CS"/>
        </w:rPr>
        <w:t>.</w:t>
      </w:r>
    </w:p>
    <w:p w:rsidR="001A0602" w:rsidRPr="007E5E8F" w:rsidRDefault="001A0602" w:rsidP="001A0602">
      <w:pPr>
        <w:jc w:val="both"/>
        <w:rPr>
          <w:rFonts w:ascii="Arial" w:eastAsia="Times New Roman" w:hAnsi="Arial" w:cs="Arial"/>
        </w:rPr>
      </w:pPr>
      <w:r w:rsidRPr="00C65397">
        <w:rPr>
          <w:rFonts w:ascii="Arial" w:eastAsia="Times New Roman" w:hAnsi="Arial" w:cs="Arial"/>
        </w:rPr>
        <w:t xml:space="preserve">    </w:t>
      </w:r>
      <w:r>
        <w:rPr>
          <w:rFonts w:ascii="Arial" w:eastAsia="Times New Roman" w:hAnsi="Arial" w:cs="Arial"/>
        </w:rPr>
        <w:tab/>
      </w:r>
      <w:r w:rsidRPr="00C65397">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Pr>
          <w:rFonts w:ascii="Arial" w:eastAsia="Times New Roman" w:hAnsi="Arial" w:cs="Arial"/>
        </w:rPr>
        <w:t xml:space="preserve"> којима се врши стручни надзор.</w:t>
      </w:r>
    </w:p>
    <w:p w:rsidR="00697B15" w:rsidRPr="001A0602" w:rsidRDefault="00697B15" w:rsidP="001A0602">
      <w:pPr>
        <w:jc w:val="both"/>
        <w:rPr>
          <w:rFonts w:ascii="Arial" w:hAnsi="Arial" w:cs="Arial"/>
          <w:lang w:val="sr-Cyrl-CS"/>
        </w:rPr>
      </w:pPr>
    </w:p>
    <w:p w:rsidR="00C65397" w:rsidRDefault="00C65397" w:rsidP="00C65397">
      <w:pPr>
        <w:jc w:val="center"/>
        <w:rPr>
          <w:rFonts w:ascii="Arial" w:hAnsi="Arial" w:cs="Arial"/>
          <w:b/>
        </w:rPr>
      </w:pPr>
      <w:r w:rsidRPr="004566B9">
        <w:rPr>
          <w:rFonts w:ascii="Arial" w:hAnsi="Arial" w:cs="Arial"/>
          <w:b/>
        </w:rPr>
        <w:t>Члан 5.</w:t>
      </w:r>
    </w:p>
    <w:p w:rsidR="00C65397" w:rsidRPr="0035684D" w:rsidRDefault="00C65397" w:rsidP="0035684D">
      <w:pPr>
        <w:rPr>
          <w:rFonts w:ascii="Arial" w:hAnsi="Arial" w:cs="Arial"/>
          <w:b/>
          <w:lang w:val="sr-Cyrl-CS"/>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Вршење стручног надзора</w:t>
      </w:r>
      <w:r w:rsidRPr="00C65397">
        <w:rPr>
          <w:rFonts w:ascii="Arial" w:hAnsi="Arial" w:cs="Arial"/>
          <w:lang w:val="sr-Cyrl-CS"/>
        </w:rPr>
        <w:t xml:space="preserve"> обухвата </w:t>
      </w:r>
      <w:r w:rsidRPr="00C65397">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C65397">
        <w:rPr>
          <w:rFonts w:ascii="Arial" w:hAnsi="Arial" w:cs="Arial"/>
          <w:lang w:val="sr-Cyrl-CS"/>
        </w:rPr>
        <w:t>:</w:t>
      </w:r>
    </w:p>
    <w:p w:rsidR="00C65397" w:rsidRPr="006A7FB3" w:rsidRDefault="00C65397" w:rsidP="009B1A8B">
      <w:pPr>
        <w:widowControl w:val="0"/>
        <w:numPr>
          <w:ilvl w:val="0"/>
          <w:numId w:val="1"/>
        </w:numPr>
        <w:ind w:left="432" w:hanging="432"/>
        <w:jc w:val="both"/>
        <w:rPr>
          <w:rFonts w:ascii="Arial" w:hAnsi="Arial" w:cs="Arial"/>
          <w:lang w:val="sr-Cyrl-CS"/>
        </w:rPr>
      </w:pPr>
      <w:r w:rsidRPr="00C65397">
        <w:rPr>
          <w:rFonts w:ascii="Arial" w:hAnsi="Arial" w:cs="Arial"/>
          <w:lang w:val="sr-Cyrl-CS"/>
        </w:rPr>
        <w:t>Контролу да ли се радови изводе према датој понуди и у складу са закљученим уговором са</w:t>
      </w:r>
      <w:r w:rsidR="006A7FB3">
        <w:rPr>
          <w:rFonts w:ascii="Arial" w:hAnsi="Arial" w:cs="Arial"/>
          <w:lang w:val="sr-Cyrl-CS"/>
        </w:rPr>
        <w:t xml:space="preserve"> </w:t>
      </w:r>
      <w:r w:rsidRPr="006A7FB3">
        <w:rPr>
          <w:rFonts w:ascii="Arial" w:hAnsi="Arial" w:cs="Arial"/>
          <w:lang w:val="sr-Cyrl-CS"/>
        </w:rPr>
        <w:t>извођачем радова;</w:t>
      </w:r>
    </w:p>
    <w:p w:rsidR="00C65397" w:rsidRPr="006A7FB3" w:rsidRDefault="00C65397" w:rsidP="009B1A8B">
      <w:pPr>
        <w:widowControl w:val="0"/>
        <w:numPr>
          <w:ilvl w:val="0"/>
          <w:numId w:val="1"/>
        </w:numPr>
        <w:ind w:left="432" w:hanging="432"/>
        <w:jc w:val="both"/>
        <w:rPr>
          <w:rFonts w:ascii="Arial" w:hAnsi="Arial" w:cs="Arial"/>
        </w:rPr>
      </w:pPr>
      <w:r w:rsidRPr="006A7FB3">
        <w:rPr>
          <w:rFonts w:ascii="Arial" w:hAnsi="Arial" w:cs="Arial"/>
          <w:lang w:val="sr-Cyrl-CS"/>
        </w:rPr>
        <w:t>Контролу и проверу квалитета материјала који се користи и извођења свих врста радова и примену</w:t>
      </w:r>
      <w:r w:rsidR="006A7FB3">
        <w:rPr>
          <w:rFonts w:ascii="Arial" w:hAnsi="Arial" w:cs="Arial"/>
          <w:lang w:val="sr-Cyrl-CS"/>
        </w:rPr>
        <w:t xml:space="preserve"> </w:t>
      </w:r>
      <w:r w:rsidRPr="006A7FB3">
        <w:rPr>
          <w:rFonts w:ascii="Arial" w:hAnsi="Arial" w:cs="Arial"/>
          <w:lang w:val="sr-Cyrl-CS"/>
        </w:rPr>
        <w:t>прописа, стандарда и техничких норматива;</w:t>
      </w:r>
    </w:p>
    <w:p w:rsidR="00C65397" w:rsidRPr="006A7FB3" w:rsidRDefault="00C65397" w:rsidP="009B1A8B">
      <w:pPr>
        <w:widowControl w:val="0"/>
        <w:numPr>
          <w:ilvl w:val="0"/>
          <w:numId w:val="1"/>
        </w:numPr>
        <w:ind w:left="432" w:hanging="432"/>
        <w:jc w:val="both"/>
        <w:rPr>
          <w:rFonts w:ascii="Arial" w:hAnsi="Arial" w:cs="Arial"/>
        </w:rPr>
      </w:pPr>
      <w:r w:rsidRPr="006A7FB3">
        <w:rPr>
          <w:rFonts w:ascii="Arial" w:hAnsi="Arial" w:cs="Arial"/>
        </w:rPr>
        <w:t>Одржавање уговорених рокова, односно контролу да ли се радови изводе према уговореној</w:t>
      </w:r>
      <w:r w:rsidR="006A7FB3">
        <w:rPr>
          <w:rFonts w:ascii="Arial" w:hAnsi="Arial" w:cs="Arial"/>
        </w:rPr>
        <w:t xml:space="preserve"> </w:t>
      </w:r>
      <w:r w:rsidRPr="006A7FB3">
        <w:rPr>
          <w:rFonts w:ascii="Arial" w:hAnsi="Arial" w:cs="Arial"/>
        </w:rPr>
        <w:t>динамици о чему ће Извршилац благовремено обавештавати Наручиоца;</w:t>
      </w:r>
    </w:p>
    <w:p w:rsidR="00C65397" w:rsidRPr="00C65397" w:rsidRDefault="00C65397" w:rsidP="009B1A8B">
      <w:pPr>
        <w:widowControl w:val="0"/>
        <w:numPr>
          <w:ilvl w:val="0"/>
          <w:numId w:val="1"/>
        </w:numPr>
        <w:ind w:left="432" w:hanging="432"/>
        <w:jc w:val="both"/>
        <w:rPr>
          <w:rFonts w:ascii="Arial" w:hAnsi="Arial" w:cs="Arial"/>
        </w:rPr>
      </w:pPr>
      <w:r w:rsidRPr="00C65397">
        <w:rPr>
          <w:rFonts w:ascii="Arial" w:hAnsi="Arial" w:cs="Arial"/>
          <w:lang w:val="sr-Cyrl-CS"/>
        </w:rPr>
        <w:t>Давање упутс</w:t>
      </w:r>
      <w:r w:rsidR="00013EC9">
        <w:rPr>
          <w:rFonts w:ascii="Arial" w:hAnsi="Arial" w:cs="Arial"/>
          <w:lang w:val="sr-Cyrl-CS"/>
        </w:rPr>
        <w:t>а</w:t>
      </w:r>
      <w:r w:rsidRPr="00C65397">
        <w:rPr>
          <w:rFonts w:ascii="Arial" w:hAnsi="Arial" w:cs="Arial"/>
          <w:lang w:val="sr-Cyrl-CS"/>
        </w:rPr>
        <w:t xml:space="preserve">тва извођачу радова; </w:t>
      </w:r>
    </w:p>
    <w:p w:rsidR="00C65397" w:rsidRPr="006A7FB3" w:rsidRDefault="00C65397" w:rsidP="009B1A8B">
      <w:pPr>
        <w:widowControl w:val="0"/>
        <w:numPr>
          <w:ilvl w:val="0"/>
          <w:numId w:val="1"/>
        </w:numPr>
        <w:ind w:left="432" w:hanging="432"/>
        <w:jc w:val="both"/>
        <w:rPr>
          <w:rFonts w:ascii="Arial" w:hAnsi="Arial" w:cs="Arial"/>
        </w:rPr>
      </w:pPr>
      <w:r w:rsidRPr="006A7FB3">
        <w:rPr>
          <w:rFonts w:ascii="Arial" w:hAnsi="Arial" w:cs="Arial"/>
          <w:lang w:val="sr-Cyrl-CS"/>
        </w:rPr>
        <w:t>Обезбеђивање детаља, технолошких и организационих решења за извођење радова и решавање</w:t>
      </w:r>
      <w:r w:rsidR="006A7FB3">
        <w:rPr>
          <w:rFonts w:ascii="Arial" w:hAnsi="Arial" w:cs="Arial"/>
          <w:lang w:val="sr-Cyrl-CS"/>
        </w:rPr>
        <w:t xml:space="preserve"> </w:t>
      </w:r>
      <w:r w:rsidRPr="006A7FB3">
        <w:rPr>
          <w:rFonts w:ascii="Arial" w:hAnsi="Arial" w:cs="Arial"/>
          <w:lang w:val="sr-Cyrl-CS"/>
        </w:rPr>
        <w:t>других питања која се појаве у току извођења радова;</w:t>
      </w:r>
    </w:p>
    <w:p w:rsidR="00C65397" w:rsidRPr="006A7FB3" w:rsidRDefault="00C65397" w:rsidP="009B1A8B">
      <w:pPr>
        <w:widowControl w:val="0"/>
        <w:numPr>
          <w:ilvl w:val="0"/>
          <w:numId w:val="1"/>
        </w:numPr>
        <w:ind w:left="432" w:hanging="432"/>
        <w:jc w:val="both"/>
        <w:rPr>
          <w:rFonts w:ascii="Arial" w:hAnsi="Arial" w:cs="Arial"/>
        </w:rPr>
      </w:pPr>
      <w:r w:rsidRPr="006A7FB3">
        <w:rPr>
          <w:rFonts w:ascii="Arial" w:hAnsi="Arial" w:cs="Arial"/>
        </w:rPr>
        <w:t>Контролу трошења средстава по намени, динамици и висини, а нарочито кнтролу предмера</w:t>
      </w:r>
      <w:r w:rsidR="006A7FB3">
        <w:rPr>
          <w:rFonts w:ascii="Arial" w:hAnsi="Arial" w:cs="Arial"/>
        </w:rPr>
        <w:t xml:space="preserve"> </w:t>
      </w:r>
      <w:r w:rsidRPr="006A7FB3">
        <w:rPr>
          <w:rFonts w:ascii="Arial" w:hAnsi="Arial" w:cs="Arial"/>
        </w:rPr>
        <w:t>грађевинске књиге, ситуација, обрачуна вишкова радова, непредвиђених</w:t>
      </w:r>
      <w:r w:rsidR="006A7FB3">
        <w:rPr>
          <w:rFonts w:ascii="Arial" w:hAnsi="Arial" w:cs="Arial"/>
        </w:rPr>
        <w:t xml:space="preserve"> и накнадних радова;</w:t>
      </w:r>
    </w:p>
    <w:p w:rsidR="00C65397" w:rsidRPr="00C65397" w:rsidRDefault="00C65397" w:rsidP="009B1A8B">
      <w:pPr>
        <w:widowControl w:val="0"/>
        <w:numPr>
          <w:ilvl w:val="0"/>
          <w:numId w:val="1"/>
        </w:numPr>
        <w:ind w:left="432" w:hanging="432"/>
        <w:jc w:val="both"/>
        <w:rPr>
          <w:rFonts w:ascii="Arial" w:hAnsi="Arial" w:cs="Arial"/>
        </w:rPr>
      </w:pPr>
      <w:r w:rsidRPr="00C65397">
        <w:rPr>
          <w:rFonts w:ascii="Arial" w:hAnsi="Arial" w:cs="Arial"/>
        </w:rPr>
        <w:t>Контролу уношења података у грађевински дневник;</w:t>
      </w:r>
    </w:p>
    <w:p w:rsidR="00C65397" w:rsidRPr="00C65397" w:rsidRDefault="00C65397" w:rsidP="009B1A8B">
      <w:pPr>
        <w:widowControl w:val="0"/>
        <w:numPr>
          <w:ilvl w:val="0"/>
          <w:numId w:val="1"/>
        </w:numPr>
        <w:ind w:left="432" w:hanging="432"/>
        <w:jc w:val="both"/>
        <w:rPr>
          <w:rFonts w:ascii="Arial" w:hAnsi="Arial" w:cs="Arial"/>
        </w:rPr>
      </w:pPr>
      <w:r w:rsidRPr="00C65397">
        <w:rPr>
          <w:rFonts w:ascii="Arial" w:hAnsi="Arial" w:cs="Arial"/>
        </w:rPr>
        <w:t>Оверавање ситација;</w:t>
      </w:r>
    </w:p>
    <w:p w:rsidR="00C65397" w:rsidRPr="00C65397" w:rsidRDefault="00C65397" w:rsidP="009B1A8B">
      <w:pPr>
        <w:widowControl w:val="0"/>
        <w:numPr>
          <w:ilvl w:val="0"/>
          <w:numId w:val="1"/>
        </w:numPr>
        <w:ind w:left="432" w:hanging="432"/>
        <w:jc w:val="both"/>
        <w:rPr>
          <w:rFonts w:ascii="Arial" w:hAnsi="Arial" w:cs="Arial"/>
        </w:rPr>
      </w:pPr>
      <w:r w:rsidRPr="00C65397">
        <w:rPr>
          <w:rFonts w:ascii="Arial" w:hAnsi="Arial" w:cs="Arial"/>
        </w:rPr>
        <w:t>Израду извештаја и анализа;</w:t>
      </w:r>
    </w:p>
    <w:p w:rsidR="00C65397" w:rsidRPr="00E82FA6" w:rsidRDefault="00C65397" w:rsidP="009B1A8B">
      <w:pPr>
        <w:widowControl w:val="0"/>
        <w:numPr>
          <w:ilvl w:val="0"/>
          <w:numId w:val="1"/>
        </w:numPr>
        <w:ind w:left="432" w:hanging="432"/>
        <w:jc w:val="both"/>
        <w:rPr>
          <w:rFonts w:ascii="Arial" w:hAnsi="Arial" w:cs="Arial"/>
        </w:rPr>
      </w:pPr>
      <w:r w:rsidRPr="00C65397">
        <w:rPr>
          <w:rFonts w:ascii="Arial" w:hAnsi="Arial" w:cs="Arial"/>
        </w:rPr>
        <w:t>Извршилац ће</w:t>
      </w:r>
      <w:r w:rsidR="004D311B">
        <w:rPr>
          <w:rFonts w:ascii="Arial" w:hAnsi="Arial" w:cs="Arial"/>
        </w:rPr>
        <w:t xml:space="preserve"> непосредно</w:t>
      </w:r>
      <w:r w:rsidRPr="00C65397">
        <w:rPr>
          <w:rFonts w:ascii="Arial" w:hAnsi="Arial" w:cs="Arial"/>
        </w:rPr>
        <w:t xml:space="preserve"> учествовати у изради коначног обрачуна и у поступку примопредаје</w:t>
      </w:r>
      <w:r w:rsidR="006A7FB3">
        <w:rPr>
          <w:rFonts w:ascii="Arial" w:hAnsi="Arial" w:cs="Arial"/>
        </w:rPr>
        <w:t xml:space="preserve"> </w:t>
      </w:r>
      <w:r w:rsidRPr="006A7FB3">
        <w:rPr>
          <w:rFonts w:ascii="Arial" w:hAnsi="Arial" w:cs="Arial"/>
        </w:rPr>
        <w:t>изведених радова.</w:t>
      </w:r>
    </w:p>
    <w:p w:rsidR="00E82FA6" w:rsidRPr="006A7FB3" w:rsidRDefault="00E82FA6" w:rsidP="00E82FA6">
      <w:pPr>
        <w:widowControl w:val="0"/>
        <w:ind w:left="432"/>
        <w:jc w:val="both"/>
        <w:rPr>
          <w:rFonts w:ascii="Arial" w:hAnsi="Arial" w:cs="Arial"/>
        </w:rPr>
      </w:pPr>
    </w:p>
    <w:p w:rsidR="00C65397" w:rsidRPr="00C65397" w:rsidRDefault="00C65397" w:rsidP="00C65397">
      <w:pPr>
        <w:jc w:val="both"/>
        <w:rPr>
          <w:rFonts w:ascii="Arial" w:hAnsi="Arial" w:cs="Arial"/>
          <w:lang w:val="sr-Cyrl-CS"/>
        </w:rPr>
      </w:pPr>
      <w:r w:rsidRPr="00C65397">
        <w:rPr>
          <w:rFonts w:ascii="Arial" w:hAnsi="Arial" w:cs="Arial"/>
          <w:lang w:val="sr-Cyrl-CS"/>
        </w:rPr>
        <w:t xml:space="preserve">    </w:t>
      </w:r>
      <w:r w:rsidR="006A7FB3">
        <w:rPr>
          <w:rFonts w:ascii="Arial" w:hAnsi="Arial" w:cs="Arial"/>
          <w:lang w:val="sr-Cyrl-CS"/>
        </w:rPr>
        <w:tab/>
      </w:r>
      <w:r w:rsidRPr="00C65397">
        <w:rPr>
          <w:rFonts w:ascii="Arial" w:hAnsi="Arial" w:cs="Arial"/>
          <w:lang w:val="sr-Cyrl-CS"/>
        </w:rPr>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C20473" w:rsidRDefault="00C20473" w:rsidP="001A0602">
      <w:pPr>
        <w:rPr>
          <w:rFonts w:ascii="Arial" w:hAnsi="Arial" w:cs="Arial"/>
          <w:lang w:val="sr-Cyrl-CS"/>
        </w:rPr>
      </w:pPr>
    </w:p>
    <w:p w:rsidR="00B3518C" w:rsidRDefault="00B3518C" w:rsidP="001A0602">
      <w:pPr>
        <w:rPr>
          <w:rFonts w:ascii="Arial" w:hAnsi="Arial" w:cs="Arial"/>
          <w:lang w:val="sr-Cyrl-CS"/>
        </w:rPr>
      </w:pPr>
    </w:p>
    <w:p w:rsidR="00C65397" w:rsidRPr="006A7FB3" w:rsidRDefault="00C65397" w:rsidP="00C65397">
      <w:pPr>
        <w:jc w:val="center"/>
        <w:rPr>
          <w:rFonts w:ascii="Arial" w:hAnsi="Arial" w:cs="Arial"/>
          <w:b/>
          <w:lang w:val="sr-Cyrl-CS"/>
        </w:rPr>
      </w:pPr>
      <w:r w:rsidRPr="004566B9">
        <w:rPr>
          <w:rFonts w:ascii="Arial" w:hAnsi="Arial" w:cs="Arial"/>
          <w:b/>
          <w:lang w:val="sr-Cyrl-CS"/>
        </w:rPr>
        <w:lastRenderedPageBreak/>
        <w:t xml:space="preserve">Члан </w:t>
      </w:r>
      <w:r w:rsidRPr="004566B9">
        <w:rPr>
          <w:rFonts w:ascii="Arial" w:hAnsi="Arial" w:cs="Arial"/>
          <w:b/>
        </w:rPr>
        <w:t>6</w:t>
      </w:r>
      <w:r w:rsidRPr="004566B9">
        <w:rPr>
          <w:rFonts w:ascii="Arial" w:hAnsi="Arial" w:cs="Arial"/>
          <w:b/>
          <w:lang w:val="sr-Cyrl-CS"/>
        </w:rPr>
        <w:t>.</w:t>
      </w:r>
    </w:p>
    <w:p w:rsidR="00C65397" w:rsidRPr="00C65397" w:rsidRDefault="00C65397" w:rsidP="00C65397">
      <w:pPr>
        <w:jc w:val="center"/>
        <w:rPr>
          <w:rFonts w:ascii="Arial" w:hAnsi="Arial" w:cs="Arial"/>
          <w:lang w:val="sr-Cyrl-CS"/>
        </w:rPr>
      </w:pPr>
    </w:p>
    <w:p w:rsidR="00C65397" w:rsidRPr="00C65397" w:rsidRDefault="00C65397" w:rsidP="00C65397">
      <w:pPr>
        <w:jc w:val="both"/>
        <w:rPr>
          <w:rFonts w:ascii="Arial" w:hAnsi="Arial" w:cs="Arial"/>
        </w:rPr>
      </w:pPr>
      <w:r w:rsidRPr="00C65397">
        <w:rPr>
          <w:rFonts w:ascii="Arial" w:hAnsi="Arial" w:cs="Arial"/>
          <w:lang w:val="sr-Cyrl-CS"/>
        </w:rPr>
        <w:t xml:space="preserve">   </w:t>
      </w:r>
      <w:r w:rsidR="006A7FB3">
        <w:rPr>
          <w:rFonts w:ascii="Arial" w:hAnsi="Arial" w:cs="Arial"/>
          <w:lang w:val="sr-Cyrl-CS"/>
        </w:rPr>
        <w:tab/>
      </w:r>
      <w:r w:rsidRPr="00C65397">
        <w:rPr>
          <w:rFonts w:ascii="Arial" w:hAnsi="Arial" w:cs="Arial"/>
          <w:lang w:val="sr-Cyrl-CS"/>
        </w:rPr>
        <w:t xml:space="preserve">Извршилац ће са </w:t>
      </w:r>
      <w:r w:rsidRPr="00C65397">
        <w:rPr>
          <w:rFonts w:ascii="Arial" w:hAnsi="Arial" w:cs="Arial"/>
        </w:rPr>
        <w:t>вршењем</w:t>
      </w:r>
      <w:r w:rsidRPr="00C65397">
        <w:rPr>
          <w:rFonts w:ascii="Arial" w:hAnsi="Arial" w:cs="Arial"/>
          <w:lang w:val="sr-Cyrl-CS"/>
        </w:rPr>
        <w:t xml:space="preserve"> </w:t>
      </w:r>
      <w:r w:rsidRPr="00C65397">
        <w:rPr>
          <w:rFonts w:ascii="Arial" w:hAnsi="Arial" w:cs="Arial"/>
        </w:rPr>
        <w:t>стручног надзора</w:t>
      </w:r>
      <w:r w:rsidR="004D311B">
        <w:rPr>
          <w:rFonts w:ascii="Arial" w:hAnsi="Arial" w:cs="Arial"/>
          <w:lang w:val="sr-Cyrl-CS"/>
        </w:rPr>
        <w:t xml:space="preserve"> отпочети</w:t>
      </w:r>
      <w:r w:rsidRPr="00C65397">
        <w:rPr>
          <w:rFonts w:ascii="Arial" w:hAnsi="Arial" w:cs="Arial"/>
        </w:rPr>
        <w:t xml:space="preserve"> даном</w:t>
      </w:r>
      <w:r w:rsidRPr="00C65397">
        <w:rPr>
          <w:rFonts w:ascii="Arial" w:hAnsi="Arial" w:cs="Arial"/>
          <w:lang w:val="sr-Cyrl-CS"/>
        </w:rPr>
        <w:t xml:space="preserve"> увођења у посао извођача радова </w:t>
      </w:r>
      <w:r w:rsidRPr="00C65397">
        <w:rPr>
          <w:rFonts w:ascii="Arial" w:hAnsi="Arial" w:cs="Arial"/>
        </w:rPr>
        <w:t>од стране Наручиоца</w:t>
      </w:r>
      <w:r w:rsidRPr="00C65397">
        <w:rPr>
          <w:rFonts w:ascii="Arial" w:hAnsi="Arial" w:cs="Arial"/>
          <w:lang w:val="sr-Cyrl-CS"/>
        </w:rPr>
        <w:t xml:space="preserve"> </w:t>
      </w:r>
      <w:r w:rsidRPr="00C65397">
        <w:rPr>
          <w:rFonts w:ascii="Arial" w:hAnsi="Arial" w:cs="Arial"/>
        </w:rPr>
        <w:t>и пријема документације од стране наручиоца, и то</w:t>
      </w:r>
      <w:r w:rsidRPr="00C65397">
        <w:rPr>
          <w:rFonts w:ascii="Arial" w:hAnsi="Arial" w:cs="Arial"/>
          <w:lang w:val="sr-Cyrl-CS"/>
        </w:rPr>
        <w:t>:</w:t>
      </w:r>
    </w:p>
    <w:p w:rsidR="00C65397" w:rsidRPr="006A7FB3" w:rsidRDefault="00C65397" w:rsidP="009B1A8B">
      <w:pPr>
        <w:pStyle w:val="ListParagraph"/>
        <w:numPr>
          <w:ilvl w:val="1"/>
          <w:numId w:val="8"/>
        </w:numPr>
        <w:tabs>
          <w:tab w:val="left" w:pos="450"/>
        </w:tabs>
        <w:ind w:left="450" w:firstLine="0"/>
        <w:jc w:val="both"/>
        <w:rPr>
          <w:rFonts w:ascii="Arial" w:hAnsi="Arial" w:cs="Arial"/>
        </w:rPr>
      </w:pPr>
      <w:r w:rsidRPr="006A7FB3">
        <w:rPr>
          <w:rFonts w:ascii="Arial" w:hAnsi="Arial" w:cs="Arial"/>
        </w:rPr>
        <w:t>налога за вршење стручног надзора;</w:t>
      </w:r>
    </w:p>
    <w:p w:rsidR="00C65397" w:rsidRPr="006A7FB3" w:rsidRDefault="00C65397" w:rsidP="009B1A8B">
      <w:pPr>
        <w:pStyle w:val="ListParagraph"/>
        <w:numPr>
          <w:ilvl w:val="1"/>
          <w:numId w:val="8"/>
        </w:numPr>
        <w:tabs>
          <w:tab w:val="left" w:pos="450"/>
        </w:tabs>
        <w:ind w:left="450" w:firstLine="0"/>
        <w:jc w:val="both"/>
        <w:rPr>
          <w:rFonts w:ascii="Arial" w:hAnsi="Arial" w:cs="Arial"/>
        </w:rPr>
      </w:pPr>
      <w:r w:rsidRPr="006A7FB3">
        <w:rPr>
          <w:rFonts w:ascii="Arial" w:hAnsi="Arial" w:cs="Arial"/>
        </w:rPr>
        <w:t>уговора са извођачем радова;</w:t>
      </w:r>
    </w:p>
    <w:p w:rsidR="00C65397" w:rsidRPr="006A7FB3" w:rsidRDefault="00C65397" w:rsidP="009B1A8B">
      <w:pPr>
        <w:pStyle w:val="ListParagraph"/>
        <w:numPr>
          <w:ilvl w:val="1"/>
          <w:numId w:val="8"/>
        </w:numPr>
        <w:tabs>
          <w:tab w:val="left" w:pos="90"/>
          <w:tab w:val="left" w:pos="360"/>
        </w:tabs>
        <w:ind w:left="90" w:firstLine="360"/>
        <w:jc w:val="both"/>
        <w:rPr>
          <w:rFonts w:ascii="Arial" w:hAnsi="Arial" w:cs="Arial"/>
        </w:rPr>
      </w:pPr>
      <w:r w:rsidRPr="006A7FB3">
        <w:rPr>
          <w:rFonts w:ascii="Arial" w:hAnsi="Arial" w:cs="Arial"/>
        </w:rPr>
        <w:t xml:space="preserve">расположиве техничке документације, односно предмера </w:t>
      </w:r>
      <w:r w:rsidR="006A7FB3" w:rsidRPr="006A7FB3">
        <w:rPr>
          <w:rFonts w:ascii="Arial" w:hAnsi="Arial" w:cs="Arial"/>
        </w:rPr>
        <w:t>и предрачуна за извођење радова.</w:t>
      </w: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Ако Извршилац </w:t>
      </w:r>
      <w:r w:rsidR="00143D17">
        <w:rPr>
          <w:rFonts w:ascii="Arial" w:hAnsi="Arial" w:cs="Arial"/>
        </w:rPr>
        <w:t>не започне надзор у року из пре</w:t>
      </w:r>
      <w:r w:rsidR="00143D17">
        <w:rPr>
          <w:rFonts w:ascii="Arial" w:hAnsi="Arial" w:cs="Arial"/>
          <w:lang w:val="sr-Cyrl-CS"/>
        </w:rPr>
        <w:t>т</w:t>
      </w:r>
      <w:r w:rsidRPr="00C65397">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w:t>
      </w:r>
      <w:r w:rsidR="00C96A16">
        <w:rPr>
          <w:rFonts w:ascii="Arial" w:hAnsi="Arial" w:cs="Arial"/>
        </w:rPr>
        <w:t>ицији, од Извршиоца наплати 0,5</w:t>
      </w:r>
      <w:r w:rsidRPr="00C65397">
        <w:rPr>
          <w:rFonts w:ascii="Arial" w:hAnsi="Arial" w:cs="Arial"/>
        </w:rPr>
        <w:t xml:space="preserve">%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6A7FB3"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(0,5 % износа из члана 4. став 1. овог уговора за сваки дан одсуства, а не више од 5 %).</w:t>
      </w:r>
    </w:p>
    <w:p w:rsidR="00C96A16" w:rsidRPr="00E82FA6" w:rsidRDefault="00C96A16" w:rsidP="00C65397">
      <w:pPr>
        <w:jc w:val="both"/>
        <w:rPr>
          <w:rFonts w:ascii="Arial" w:hAnsi="Arial" w:cs="Arial"/>
          <w:lang w:val="sr-Cyrl-CS"/>
        </w:rPr>
      </w:pPr>
    </w:p>
    <w:p w:rsidR="00C65397" w:rsidRPr="006A7FB3" w:rsidRDefault="00C65397" w:rsidP="00C65397">
      <w:pPr>
        <w:jc w:val="center"/>
        <w:rPr>
          <w:rFonts w:ascii="Arial" w:hAnsi="Arial" w:cs="Arial"/>
          <w:b/>
        </w:rPr>
      </w:pPr>
      <w:r w:rsidRPr="004566B9">
        <w:rPr>
          <w:rFonts w:ascii="Arial" w:hAnsi="Arial" w:cs="Arial"/>
          <w:b/>
        </w:rPr>
        <w:t>Члан 7.</w:t>
      </w:r>
    </w:p>
    <w:p w:rsidR="00C65397" w:rsidRPr="00C65397" w:rsidRDefault="00C65397" w:rsidP="00C65397">
      <w:pPr>
        <w:jc w:val="center"/>
        <w:rPr>
          <w:rFonts w:ascii="Arial" w:hAnsi="Arial" w:cs="Arial"/>
        </w:rPr>
      </w:pPr>
    </w:p>
    <w:p w:rsidR="00C65397" w:rsidRPr="00C65397" w:rsidRDefault="00C65397" w:rsidP="00C65397">
      <w:pPr>
        <w:jc w:val="both"/>
        <w:rPr>
          <w:rFonts w:ascii="Arial" w:eastAsia="Times New Roman"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Извршилац </w:t>
      </w:r>
      <w:r w:rsidRPr="00C65397">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
    <w:p w:rsidR="006A7FB3" w:rsidRPr="00B60608" w:rsidRDefault="00C65397" w:rsidP="00C65397">
      <w:pPr>
        <w:jc w:val="both"/>
        <w:rPr>
          <w:rFonts w:ascii="Arial" w:eastAsia="Times New Roman" w:hAnsi="Arial" w:cs="Arial"/>
          <w:lang w:val="sr-Cyrl-CS"/>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 xml:space="preserve"> Извршилац је дужан да у извршењу уговореног посла поступа с пажњом доброг стручњака.</w:t>
      </w:r>
    </w:p>
    <w:p w:rsidR="00C65397" w:rsidRPr="00C65397" w:rsidRDefault="00C65397" w:rsidP="00C65397">
      <w:pPr>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Извршилац одговара за:</w:t>
      </w:r>
    </w:p>
    <w:p w:rsidR="00C65397" w:rsidRPr="006A7FB3" w:rsidRDefault="00C65397" w:rsidP="009B1A8B">
      <w:pPr>
        <w:pStyle w:val="ListParagraph"/>
        <w:numPr>
          <w:ilvl w:val="0"/>
          <w:numId w:val="9"/>
        </w:numPr>
        <w:ind w:left="720"/>
        <w:jc w:val="both"/>
        <w:rPr>
          <w:rFonts w:ascii="Arial" w:eastAsia="Times New Roman" w:hAnsi="Arial" w:cs="Arial"/>
        </w:rPr>
      </w:pPr>
      <w:r w:rsidRPr="006A7FB3">
        <w:rPr>
          <w:rFonts w:ascii="Arial" w:eastAsia="Times New Roman" w:hAnsi="Arial" w:cs="Arial"/>
        </w:rPr>
        <w:t>правилност метода које примењује у вршењу стручног надзора или их препоручује наручиоцу;</w:t>
      </w:r>
    </w:p>
    <w:p w:rsidR="00C65397" w:rsidRPr="006A7FB3" w:rsidRDefault="00C65397" w:rsidP="009B1A8B">
      <w:pPr>
        <w:pStyle w:val="ListParagraph"/>
        <w:numPr>
          <w:ilvl w:val="0"/>
          <w:numId w:val="9"/>
        </w:numPr>
        <w:ind w:left="720"/>
        <w:jc w:val="both"/>
        <w:rPr>
          <w:rFonts w:ascii="Arial" w:eastAsia="Times New Roman" w:hAnsi="Arial" w:cs="Arial"/>
        </w:rPr>
      </w:pPr>
      <w:r w:rsidRPr="006A7FB3">
        <w:rPr>
          <w:rFonts w:ascii="Arial" w:eastAsia="Times New Roman" w:hAnsi="Arial" w:cs="Arial"/>
        </w:rPr>
        <w:t>целовитост у пружању услуга стручног надзора;</w:t>
      </w:r>
    </w:p>
    <w:p w:rsidR="00C65397" w:rsidRPr="006A7FB3" w:rsidRDefault="00C65397" w:rsidP="009B1A8B">
      <w:pPr>
        <w:pStyle w:val="ListParagraph"/>
        <w:numPr>
          <w:ilvl w:val="0"/>
          <w:numId w:val="9"/>
        </w:numPr>
        <w:ind w:left="720"/>
        <w:jc w:val="both"/>
        <w:rPr>
          <w:rFonts w:ascii="Arial" w:eastAsia="Times New Roman" w:hAnsi="Arial" w:cs="Arial"/>
        </w:rPr>
      </w:pPr>
      <w:r w:rsidRPr="006A7FB3">
        <w:rPr>
          <w:rFonts w:ascii="Arial" w:eastAsia="Times New Roman" w:hAnsi="Arial" w:cs="Arial"/>
        </w:rPr>
        <w:t xml:space="preserve">пружање услуга надзора у оквирима уговорених износа накнаде; </w:t>
      </w:r>
    </w:p>
    <w:p w:rsidR="00C65397" w:rsidRPr="006A7FB3" w:rsidRDefault="00C65397" w:rsidP="009B1A8B">
      <w:pPr>
        <w:pStyle w:val="ListParagraph"/>
        <w:numPr>
          <w:ilvl w:val="0"/>
          <w:numId w:val="9"/>
        </w:numPr>
        <w:ind w:left="720"/>
        <w:jc w:val="both"/>
        <w:rPr>
          <w:rFonts w:ascii="Arial" w:eastAsia="Times New Roman" w:hAnsi="Arial" w:cs="Arial"/>
        </w:rPr>
      </w:pPr>
      <w:r w:rsidRPr="006A7FB3">
        <w:rPr>
          <w:rFonts w:ascii="Arial" w:eastAsia="Times New Roman" w:hAnsi="Arial" w:cs="Arial"/>
        </w:rPr>
        <w:t>пружање услуга у уговореним роковима.</w:t>
      </w:r>
    </w:p>
    <w:p w:rsidR="00C65397" w:rsidRDefault="00C65397" w:rsidP="00C65397">
      <w:pPr>
        <w:jc w:val="both"/>
        <w:rPr>
          <w:rFonts w:ascii="Arial" w:eastAsia="Times New Roman" w:hAnsi="Arial" w:cs="Arial"/>
        </w:rPr>
      </w:pPr>
      <w:r w:rsidRPr="00C65397">
        <w:rPr>
          <w:rFonts w:ascii="Arial" w:eastAsia="Times New Roman" w:hAnsi="Arial" w:cs="Arial"/>
        </w:rPr>
        <w:t xml:space="preserve">    </w:t>
      </w:r>
      <w:r w:rsidR="006A7FB3">
        <w:rPr>
          <w:rFonts w:ascii="Arial" w:eastAsia="Times New Roman" w:hAnsi="Arial" w:cs="Arial"/>
        </w:rPr>
        <w:tab/>
      </w:r>
      <w:r w:rsidRPr="00C65397">
        <w:rPr>
          <w:rFonts w:ascii="Arial" w:eastAsia="Times New Roman" w:hAnsi="Arial" w:cs="Arial"/>
        </w:rPr>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p>
    <w:p w:rsidR="001A0602" w:rsidRPr="001A0602" w:rsidRDefault="001A0602" w:rsidP="00C65397">
      <w:pPr>
        <w:jc w:val="both"/>
        <w:rPr>
          <w:rFonts w:ascii="Arial" w:eastAsia="Times New Roman" w:hAnsi="Arial" w:cs="Arial"/>
          <w:lang w:val="sr-Cyrl-CS"/>
        </w:rPr>
      </w:pPr>
    </w:p>
    <w:p w:rsidR="00C65397" w:rsidRPr="006A7FB3" w:rsidRDefault="00C65397" w:rsidP="00C65397">
      <w:pPr>
        <w:autoSpaceDE w:val="0"/>
        <w:jc w:val="center"/>
        <w:rPr>
          <w:rFonts w:ascii="Arial" w:eastAsia="Times New Roman" w:hAnsi="Arial" w:cs="Arial"/>
          <w:b/>
          <w:bCs/>
        </w:rPr>
      </w:pPr>
      <w:r w:rsidRPr="00EC5714">
        <w:rPr>
          <w:rFonts w:ascii="Arial" w:eastAsia="Times New Roman" w:hAnsi="Arial" w:cs="Arial"/>
          <w:b/>
          <w:bCs/>
        </w:rPr>
        <w:t xml:space="preserve">Члан </w:t>
      </w:r>
      <w:r w:rsidR="001A0602">
        <w:rPr>
          <w:rFonts w:ascii="Arial" w:eastAsia="Times New Roman" w:hAnsi="Arial" w:cs="Arial"/>
          <w:b/>
          <w:bCs/>
          <w:lang w:val="sr-Cyrl-CS"/>
        </w:rPr>
        <w:t>8</w:t>
      </w:r>
      <w:r w:rsidRPr="00EC5714">
        <w:rPr>
          <w:rFonts w:ascii="Arial" w:eastAsia="Times New Roman" w:hAnsi="Arial" w:cs="Arial"/>
          <w:b/>
          <w:bCs/>
        </w:rPr>
        <w:t>.</w:t>
      </w:r>
    </w:p>
    <w:p w:rsidR="00C65397" w:rsidRPr="00C65397" w:rsidRDefault="00C65397" w:rsidP="00C65397">
      <w:pPr>
        <w:autoSpaceDE w:val="0"/>
        <w:jc w:val="center"/>
        <w:rPr>
          <w:rFonts w:ascii="Arial" w:eastAsia="Times New Roman" w:hAnsi="Arial" w:cs="Arial"/>
          <w:bCs/>
        </w:rPr>
      </w:pPr>
    </w:p>
    <w:p w:rsidR="00C65397" w:rsidRPr="00C65397" w:rsidRDefault="00C65397" w:rsidP="00C65397">
      <w:pPr>
        <w:autoSpaceDE w:val="0"/>
        <w:jc w:val="both"/>
        <w:rPr>
          <w:rFonts w:ascii="Arial" w:eastAsia="Times New Roman" w:hAnsi="Arial" w:cs="Arial"/>
          <w:bCs/>
          <w:lang w:val="sr-Cyrl-CS"/>
        </w:rPr>
      </w:pPr>
      <w:r w:rsidRPr="00C65397">
        <w:rPr>
          <w:rFonts w:ascii="Arial" w:eastAsia="Times New Roman" w:hAnsi="Arial" w:cs="Arial"/>
          <w:bCs/>
          <w:lang w:val="sr-Cyrl-CS"/>
        </w:rPr>
        <w:t xml:space="preserve">   </w:t>
      </w:r>
      <w:r w:rsidR="006A7FB3">
        <w:rPr>
          <w:rFonts w:ascii="Arial" w:eastAsia="Times New Roman" w:hAnsi="Arial" w:cs="Arial"/>
          <w:bCs/>
          <w:lang w:val="sr-Cyrl-CS"/>
        </w:rPr>
        <w:tab/>
      </w:r>
      <w:r w:rsidRPr="00C65397">
        <w:rPr>
          <w:rFonts w:ascii="Arial" w:eastAsia="Times New Roman" w:hAnsi="Arial" w:cs="Arial"/>
          <w:bCs/>
        </w:rPr>
        <w:t>Ако Извршилац не извршава своје обавезе у складу са одредбама овог уговора, Наручилац</w:t>
      </w:r>
      <w:r w:rsidRPr="00C65397">
        <w:rPr>
          <w:rFonts w:ascii="Arial" w:eastAsia="Times New Roman" w:hAnsi="Arial" w:cs="Arial"/>
          <w:bCs/>
          <w:lang w:val="sr-Cyrl-CS"/>
        </w:rPr>
        <w:t xml:space="preserve"> има право на једностран раскид уговора </w:t>
      </w:r>
      <w:r w:rsidRPr="00C65397">
        <w:rPr>
          <w:rFonts w:ascii="Arial" w:eastAsia="Times New Roman" w:hAnsi="Arial" w:cs="Arial"/>
          <w:bCs/>
        </w:rPr>
        <w:t>и да захтева накнаду штете од Извршиоца до износа из члана 4. став 1. овог уговора, и Извршилац је дужан је да ту штету надокнади најкасније у року од 15 дана од дана пријема писменог захтева наручиоца за накнаду штете.</w:t>
      </w:r>
    </w:p>
    <w:p w:rsidR="006A7FB3" w:rsidRPr="00B60608" w:rsidRDefault="00C65397" w:rsidP="00C65397">
      <w:pPr>
        <w:autoSpaceDE w:val="0"/>
        <w:jc w:val="both"/>
        <w:rPr>
          <w:rFonts w:ascii="Arial" w:eastAsia="Times New Roman" w:hAnsi="Arial" w:cs="Arial"/>
          <w:bCs/>
          <w:lang w:val="sr-Cyrl-CS"/>
        </w:rPr>
      </w:pPr>
      <w:r w:rsidRPr="00C65397">
        <w:rPr>
          <w:rFonts w:ascii="Arial" w:eastAsia="Times New Roman" w:hAnsi="Arial" w:cs="Arial"/>
          <w:bCs/>
          <w:lang w:val="sr-Cyrl-CS"/>
        </w:rPr>
        <w:lastRenderedPageBreak/>
        <w:t xml:space="preserve">  </w:t>
      </w:r>
      <w:r w:rsidR="006A7FB3">
        <w:rPr>
          <w:rFonts w:ascii="Arial" w:eastAsia="Times New Roman" w:hAnsi="Arial" w:cs="Arial"/>
          <w:bCs/>
          <w:lang w:val="sr-Cyrl-CS"/>
        </w:rPr>
        <w:tab/>
      </w:r>
      <w:r w:rsidRPr="00C65397">
        <w:rPr>
          <w:rFonts w:ascii="Arial" w:eastAsia="Times New Roman" w:hAnsi="Arial" w:cs="Arial"/>
          <w:bCs/>
          <w:lang w:val="sr-Cyrl-CS"/>
        </w:rPr>
        <w:t xml:space="preserve"> Уговор се раскида писменом изјавом намере </w:t>
      </w:r>
      <w:r w:rsidRPr="00C65397">
        <w:rPr>
          <w:rFonts w:ascii="Arial" w:eastAsia="Times New Roman" w:hAnsi="Arial" w:cs="Arial"/>
          <w:bCs/>
        </w:rPr>
        <w:t>Наручиоца</w:t>
      </w:r>
      <w:r w:rsidRPr="00C65397">
        <w:rPr>
          <w:rFonts w:ascii="Arial" w:eastAsia="Times New Roman" w:hAnsi="Arial" w:cs="Arial"/>
          <w:bCs/>
          <w:lang w:val="sr-Cyrl-CS"/>
        </w:rPr>
        <w:t>, која се доставља Изв</w:t>
      </w:r>
      <w:r w:rsidRPr="00C65397">
        <w:rPr>
          <w:rFonts w:ascii="Arial" w:eastAsia="Times New Roman" w:hAnsi="Arial" w:cs="Arial"/>
          <w:bCs/>
        </w:rPr>
        <w:t>ршиоцу</w:t>
      </w:r>
      <w:r w:rsidRPr="00C65397">
        <w:rPr>
          <w:rFonts w:ascii="Arial" w:eastAsia="Times New Roman" w:hAnsi="Arial" w:cs="Arial"/>
          <w:bCs/>
          <w:lang w:val="sr-Cyrl-CS"/>
        </w:rPr>
        <w:t xml:space="preserve">. Изјава мора да садржи основ, односно образложење за раскид уговора. </w:t>
      </w:r>
      <w:r w:rsidRPr="00C65397">
        <w:rPr>
          <w:rFonts w:ascii="Arial" w:eastAsia="Times New Roman" w:hAnsi="Arial" w:cs="Arial"/>
          <w:bCs/>
        </w:rPr>
        <w:t>Уговор се сматра раскинутим даном пријема изјаве од стране Извршиоца.</w:t>
      </w:r>
    </w:p>
    <w:p w:rsidR="00C65397" w:rsidRPr="006A7FB3" w:rsidRDefault="00C65397" w:rsidP="00C65397">
      <w:pPr>
        <w:autoSpaceDE w:val="0"/>
        <w:jc w:val="center"/>
        <w:rPr>
          <w:rFonts w:ascii="Arial" w:eastAsia="Times New Roman" w:hAnsi="Arial" w:cs="Arial"/>
          <w:b/>
          <w:bCs/>
        </w:rPr>
      </w:pPr>
      <w:r w:rsidRPr="00EC5714">
        <w:rPr>
          <w:rFonts w:ascii="Arial" w:eastAsia="Times New Roman" w:hAnsi="Arial" w:cs="Arial"/>
          <w:b/>
          <w:bCs/>
        </w:rPr>
        <w:t xml:space="preserve">Члан </w:t>
      </w:r>
      <w:r w:rsidR="001A0602">
        <w:rPr>
          <w:rFonts w:ascii="Arial" w:eastAsia="Times New Roman" w:hAnsi="Arial" w:cs="Arial"/>
          <w:b/>
          <w:bCs/>
          <w:lang w:val="sr-Cyrl-CS"/>
        </w:rPr>
        <w:t>9</w:t>
      </w:r>
      <w:r w:rsidRPr="00EC5714">
        <w:rPr>
          <w:rFonts w:ascii="Arial" w:eastAsia="Times New Roman" w:hAnsi="Arial" w:cs="Arial"/>
          <w:b/>
          <w:bCs/>
        </w:rPr>
        <w:t>.</w:t>
      </w:r>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r w:rsidRPr="00EC5714">
        <w:rPr>
          <w:rFonts w:ascii="Arial" w:hAnsi="Arial" w:cs="Arial"/>
          <w:b/>
          <w:bCs/>
        </w:rPr>
        <w:t>Члан 1</w:t>
      </w:r>
      <w:r w:rsidR="001A0602">
        <w:rPr>
          <w:rFonts w:ascii="Arial" w:hAnsi="Arial" w:cs="Arial"/>
          <w:b/>
          <w:bCs/>
          <w:lang w:val="sr-Cyrl-CS"/>
        </w:rPr>
        <w:t>0</w:t>
      </w:r>
      <w:r w:rsidRPr="00EC5714">
        <w:rPr>
          <w:rFonts w:ascii="Arial" w:hAnsi="Arial" w:cs="Arial"/>
          <w:b/>
          <w:bCs/>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00EF4F75">
        <w:rPr>
          <w:rFonts w:ascii="Arial" w:hAnsi="Arial" w:cs="Arial"/>
          <w:lang w:val="sr-Cyrl-CS"/>
        </w:rPr>
        <w:t>За с</w:t>
      </w:r>
      <w:r w:rsidRPr="00C65397">
        <w:rPr>
          <w:rFonts w:ascii="Arial" w:hAnsi="Arial" w:cs="Arial"/>
        </w:rPr>
        <w:t>ве што није изричито регулисано овим Уговором, приме</w:t>
      </w:r>
      <w:r w:rsidR="00013EC9">
        <w:rPr>
          <w:rFonts w:ascii="Arial" w:hAnsi="Arial" w:cs="Arial"/>
          <w:lang w:val="sr-Cyrl-CS"/>
        </w:rPr>
        <w:t>њиваћ</w:t>
      </w:r>
      <w:r w:rsidRPr="00C65397">
        <w:rPr>
          <w:rFonts w:ascii="Arial" w:hAnsi="Arial" w:cs="Arial"/>
        </w:rPr>
        <w:t>е се одредбе позитивних законских прописа и пословних обичаја.</w:t>
      </w:r>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r w:rsidRPr="00EC5714">
        <w:rPr>
          <w:rFonts w:ascii="Arial" w:hAnsi="Arial" w:cs="Arial"/>
          <w:b/>
        </w:rPr>
        <w:t>Члан 1</w:t>
      </w:r>
      <w:r w:rsidR="001A0602">
        <w:rPr>
          <w:rFonts w:ascii="Arial" w:hAnsi="Arial" w:cs="Arial"/>
          <w:b/>
          <w:lang w:val="sr-Cyrl-CS"/>
        </w:rPr>
        <w:t>1</w:t>
      </w:r>
      <w:r w:rsidRPr="00EC5714">
        <w:rPr>
          <w:rFonts w:ascii="Arial" w:hAnsi="Arial" w:cs="Arial"/>
          <w:b/>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уговаранадлежност Привредног суда у Крагујевцу.</w:t>
      </w:r>
    </w:p>
    <w:p w:rsidR="00C65397" w:rsidRPr="00C65397" w:rsidRDefault="00C65397" w:rsidP="00C65397">
      <w:pPr>
        <w:jc w:val="both"/>
        <w:rPr>
          <w:rFonts w:ascii="Arial" w:hAnsi="Arial" w:cs="Arial"/>
        </w:rPr>
      </w:pPr>
    </w:p>
    <w:p w:rsidR="00C65397" w:rsidRPr="006A7FB3" w:rsidRDefault="00C65397" w:rsidP="00C65397">
      <w:pPr>
        <w:jc w:val="center"/>
        <w:rPr>
          <w:rFonts w:ascii="Arial" w:hAnsi="Arial" w:cs="Arial"/>
          <w:b/>
        </w:rPr>
      </w:pPr>
      <w:r w:rsidRPr="00EC5714">
        <w:rPr>
          <w:rFonts w:ascii="Arial" w:hAnsi="Arial" w:cs="Arial"/>
          <w:b/>
        </w:rPr>
        <w:t>Члан 1</w:t>
      </w:r>
      <w:r w:rsidR="001A0602">
        <w:rPr>
          <w:rFonts w:ascii="Arial" w:hAnsi="Arial" w:cs="Arial"/>
          <w:b/>
          <w:lang w:val="sr-Cyrl-CS"/>
        </w:rPr>
        <w:t>2</w:t>
      </w:r>
      <w:r w:rsidRPr="00EC5714">
        <w:rPr>
          <w:rFonts w:ascii="Arial" w:hAnsi="Arial" w:cs="Arial"/>
          <w:b/>
        </w:rPr>
        <w:t>.</w:t>
      </w:r>
    </w:p>
    <w:p w:rsidR="00C65397" w:rsidRPr="00C65397" w:rsidRDefault="00C65397" w:rsidP="00C65397">
      <w:pPr>
        <w:jc w:val="center"/>
        <w:rPr>
          <w:rFonts w:ascii="Arial" w:hAnsi="Arial" w:cs="Arial"/>
        </w:rPr>
      </w:pPr>
    </w:p>
    <w:p w:rsidR="00C65397" w:rsidRPr="00A72700" w:rsidRDefault="00C65397" w:rsidP="00C65397">
      <w:pPr>
        <w:jc w:val="both"/>
        <w:rPr>
          <w:rFonts w:ascii="Arial" w:hAnsi="Arial" w:cs="Arial"/>
          <w:lang w:val="sr-Cyrl-CS"/>
        </w:rPr>
      </w:pPr>
      <w:r w:rsidRPr="00C65397">
        <w:rPr>
          <w:rFonts w:ascii="Arial" w:hAnsi="Arial" w:cs="Arial"/>
        </w:rPr>
        <w:t xml:space="preserve">   </w:t>
      </w:r>
      <w:r w:rsidR="006A7FB3">
        <w:rPr>
          <w:rFonts w:ascii="Arial" w:hAnsi="Arial" w:cs="Arial"/>
        </w:rPr>
        <w:tab/>
      </w:r>
      <w:r w:rsidRPr="00C65397">
        <w:rPr>
          <w:rFonts w:ascii="Arial" w:hAnsi="Arial" w:cs="Arial"/>
        </w:rPr>
        <w:t>Уговор се закључује са роком</w:t>
      </w:r>
      <w:r w:rsidR="006A7FB3">
        <w:rPr>
          <w:rFonts w:ascii="Arial" w:hAnsi="Arial" w:cs="Arial"/>
        </w:rPr>
        <w:t xml:space="preserve"> важности до </w:t>
      </w:r>
      <w:r w:rsidR="00A72700">
        <w:rPr>
          <w:rFonts w:ascii="Arial" w:hAnsi="Arial" w:cs="Arial"/>
          <w:lang w:val="sr-Cyrl-CS"/>
        </w:rPr>
        <w:t>завршетка извршења уговора о извођењу радова, над којима се врши стручни надзор.</w:t>
      </w:r>
    </w:p>
    <w:p w:rsidR="00AC4573" w:rsidRPr="00AC4573" w:rsidRDefault="00AC4573" w:rsidP="00C65397">
      <w:pPr>
        <w:jc w:val="both"/>
        <w:rPr>
          <w:rFonts w:ascii="Arial" w:hAnsi="Arial" w:cs="Arial"/>
          <w:lang w:val="sr-Cyrl-CS"/>
        </w:rPr>
      </w:pPr>
    </w:p>
    <w:p w:rsidR="00C65397" w:rsidRPr="006A7FB3" w:rsidRDefault="00C65397" w:rsidP="00C65397">
      <w:pPr>
        <w:jc w:val="center"/>
        <w:rPr>
          <w:rFonts w:ascii="Arial" w:hAnsi="Arial" w:cs="Arial"/>
          <w:b/>
        </w:rPr>
      </w:pPr>
      <w:r w:rsidRPr="00EC5714">
        <w:rPr>
          <w:rFonts w:ascii="Arial" w:hAnsi="Arial" w:cs="Arial"/>
          <w:b/>
        </w:rPr>
        <w:t>Члан 1</w:t>
      </w:r>
      <w:r w:rsidR="001A0602">
        <w:rPr>
          <w:rFonts w:ascii="Arial" w:hAnsi="Arial" w:cs="Arial"/>
          <w:b/>
          <w:lang w:val="sr-Cyrl-CS"/>
        </w:rPr>
        <w:t>3</w:t>
      </w:r>
      <w:r w:rsidRPr="00EC5714">
        <w:rPr>
          <w:rFonts w:ascii="Arial" w:hAnsi="Arial" w:cs="Arial"/>
          <w:b/>
        </w:rPr>
        <w:t>.</w:t>
      </w:r>
    </w:p>
    <w:p w:rsidR="00C65397" w:rsidRPr="00C65397" w:rsidRDefault="00C65397" w:rsidP="00C65397">
      <w:pPr>
        <w:jc w:val="center"/>
        <w:rPr>
          <w:rFonts w:ascii="Arial" w:hAnsi="Arial" w:cs="Arial"/>
        </w:rPr>
      </w:pPr>
    </w:p>
    <w:p w:rsidR="00C65397" w:rsidRP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Pr="00C65397">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A424F3">
        <w:rPr>
          <w:rFonts w:ascii="Arial" w:hAnsi="Arial" w:cs="Arial"/>
        </w:rPr>
        <w:t>по 2</w:t>
      </w:r>
      <w:r w:rsidRPr="00C65397">
        <w:rPr>
          <w:rFonts w:ascii="Arial" w:hAnsi="Arial" w:cs="Arial"/>
        </w:rPr>
        <w:t xml:space="preserve"> (</w:t>
      </w:r>
      <w:r w:rsidR="00A424F3">
        <w:rPr>
          <w:rFonts w:ascii="Arial" w:hAnsi="Arial" w:cs="Arial"/>
        </w:rPr>
        <w:t>два</w:t>
      </w:r>
      <w:r w:rsidRPr="00C65397">
        <w:rPr>
          <w:rFonts w:ascii="Arial" w:hAnsi="Arial" w:cs="Arial"/>
        </w:rPr>
        <w:t>) примерка свака страна задржава.</w:t>
      </w:r>
    </w:p>
    <w:p w:rsidR="00A72700" w:rsidRDefault="00A72700" w:rsidP="00C65397">
      <w:pPr>
        <w:jc w:val="both"/>
        <w:rPr>
          <w:rFonts w:ascii="Arial" w:hAnsi="Arial" w:cs="Arial"/>
          <w:lang w:val="sr-Cyrl-CS"/>
        </w:rPr>
      </w:pPr>
    </w:p>
    <w:p w:rsidR="00697B15" w:rsidRPr="00A72700" w:rsidRDefault="00697B15" w:rsidP="00C65397">
      <w:pPr>
        <w:jc w:val="both"/>
        <w:rPr>
          <w:rFonts w:ascii="Arial" w:hAnsi="Arial" w:cs="Arial"/>
          <w:lang w:val="sr-Cyrl-CS"/>
        </w:rPr>
      </w:pPr>
    </w:p>
    <w:p w:rsidR="00C65397" w:rsidRDefault="009E47AA" w:rsidP="00C65397">
      <w:pPr>
        <w:jc w:val="both"/>
        <w:rPr>
          <w:rFonts w:ascii="Arial" w:hAnsi="Arial" w:cs="Arial"/>
          <w:b/>
          <w:lang w:val="sr-Cyrl-CS"/>
        </w:rPr>
      </w:pPr>
      <w:r>
        <w:rPr>
          <w:rFonts w:ascii="Arial" w:hAnsi="Arial" w:cs="Arial"/>
        </w:rPr>
        <w:t xml:space="preserve"> </w:t>
      </w:r>
      <w:r w:rsidRPr="006A7FB3">
        <w:rPr>
          <w:rFonts w:ascii="Arial" w:hAnsi="Arial" w:cs="Arial"/>
          <w:b/>
        </w:rPr>
        <w:t>НАРУЧИЛАЦ</w:t>
      </w:r>
      <w:r w:rsidR="008E4D6F">
        <w:rPr>
          <w:rFonts w:ascii="Arial" w:hAnsi="Arial" w:cs="Arial"/>
          <w:b/>
        </w:rPr>
        <w:t xml:space="preserve"> </w:t>
      </w:r>
      <w:r w:rsidR="00C65397" w:rsidRPr="006A7FB3">
        <w:rPr>
          <w:rFonts w:ascii="Arial" w:hAnsi="Arial" w:cs="Arial"/>
          <w:b/>
        </w:rPr>
        <w:t xml:space="preserve">ПОСЛА                               </w:t>
      </w:r>
      <w:r w:rsidR="006A7FB3">
        <w:rPr>
          <w:rFonts w:ascii="Arial" w:hAnsi="Arial" w:cs="Arial"/>
          <w:b/>
        </w:rPr>
        <w:t xml:space="preserve">            </w:t>
      </w:r>
      <w:r w:rsidR="00C65397" w:rsidRPr="006A7FB3">
        <w:rPr>
          <w:rFonts w:ascii="Arial" w:hAnsi="Arial" w:cs="Arial"/>
          <w:b/>
        </w:rPr>
        <w:t xml:space="preserve">    </w:t>
      </w:r>
      <w:r w:rsidR="00C65397" w:rsidRPr="006A7FB3">
        <w:rPr>
          <w:rFonts w:ascii="Arial" w:hAnsi="Arial" w:cs="Arial"/>
          <w:b/>
          <w:lang w:val="ru-RU"/>
        </w:rPr>
        <w:t xml:space="preserve">           </w:t>
      </w:r>
      <w:r w:rsidR="00C65397" w:rsidRPr="006A7FB3">
        <w:rPr>
          <w:rFonts w:ascii="Arial" w:hAnsi="Arial" w:cs="Arial"/>
          <w:b/>
        </w:rPr>
        <w:t xml:space="preserve"> ИЗВРШИЛАЦ ПОСЛА</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 xml:space="preserve">__________________                                               </w:t>
      </w:r>
      <w:r w:rsidR="009E47AA" w:rsidRPr="006A7FB3">
        <w:rPr>
          <w:rFonts w:ascii="Arial" w:hAnsi="Arial" w:cs="Arial"/>
          <w:b/>
        </w:rPr>
        <w:t xml:space="preserve">          </w:t>
      </w:r>
      <w:r w:rsidRPr="006A7FB3">
        <w:rPr>
          <w:rFonts w:ascii="Arial" w:hAnsi="Arial" w:cs="Arial"/>
          <w:b/>
          <w:lang w:val="sr-Latn-CS"/>
        </w:rPr>
        <w:t>____________</w:t>
      </w:r>
      <w:r w:rsidRPr="006A7FB3">
        <w:rPr>
          <w:rFonts w:ascii="Arial" w:hAnsi="Arial" w:cs="Arial"/>
          <w:b/>
        </w:rPr>
        <w:t>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C70264" w:rsidP="00805FC2">
      <w:pPr>
        <w:jc w:val="both"/>
        <w:rPr>
          <w:rFonts w:ascii="Arial" w:hAnsi="Arial" w:cs="Arial"/>
          <w:lang w:val="sr-Cyrl-CS"/>
        </w:rPr>
      </w:pPr>
      <w:r>
        <w:rPr>
          <w:rFonts w:ascii="Arial" w:hAnsi="Arial" w:cs="Arial"/>
          <w:lang w:val="sr-Cyrl-CS"/>
        </w:rPr>
        <w:t>Никола Несторовић, начелник</w:t>
      </w:r>
    </w:p>
    <w:p w:rsidR="006A7FB3" w:rsidRDefault="006A7FB3" w:rsidP="00C65397">
      <w:pPr>
        <w:tabs>
          <w:tab w:val="left" w:pos="5460"/>
        </w:tabs>
        <w:rPr>
          <w:rFonts w:ascii="Arial" w:hAnsi="Arial" w:cs="Arial"/>
          <w:lang w:val="sr-Cyrl-CS"/>
        </w:rPr>
      </w:pPr>
    </w:p>
    <w:p w:rsidR="008E4D6F" w:rsidRPr="00C65397" w:rsidRDefault="008E4D6F" w:rsidP="00C65397">
      <w:pPr>
        <w:tabs>
          <w:tab w:val="left" w:pos="5460"/>
        </w:tabs>
        <w:rPr>
          <w:rFonts w:ascii="Arial" w:hAnsi="Arial" w:cs="Arial"/>
          <w:lang w:val="sr-Cyrl-CS"/>
        </w:rPr>
      </w:pPr>
    </w:p>
    <w:p w:rsidR="00AC1501" w:rsidRDefault="00805FC2" w:rsidP="001A0602">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w:t>
      </w:r>
      <w:r w:rsidR="001A0602">
        <w:rPr>
          <w:rFonts w:ascii="Arial" w:hAnsi="Arial" w:cs="Arial"/>
          <w:bCs/>
          <w:i/>
          <w:iCs/>
          <w:color w:val="auto"/>
          <w:lang w:val="sr-Cyrl-CS"/>
        </w:rPr>
        <w:t>Н</w:t>
      </w:r>
    </w:p>
    <w:p w:rsidR="00B3518C" w:rsidRDefault="00B3518C" w:rsidP="001A0602">
      <w:pPr>
        <w:jc w:val="both"/>
        <w:rPr>
          <w:rFonts w:ascii="Arial" w:hAnsi="Arial" w:cs="Arial"/>
          <w:bCs/>
          <w:i/>
          <w:iCs/>
          <w:color w:val="auto"/>
          <w:lang w:val="sr-Cyrl-CS"/>
        </w:rPr>
      </w:pPr>
    </w:p>
    <w:p w:rsidR="00B3518C" w:rsidRDefault="00B3518C" w:rsidP="001A0602">
      <w:pPr>
        <w:jc w:val="both"/>
        <w:rPr>
          <w:rFonts w:ascii="Arial" w:hAnsi="Arial" w:cs="Arial"/>
          <w:bCs/>
          <w:i/>
          <w:iCs/>
          <w:color w:val="auto"/>
          <w:lang w:val="sr-Cyrl-CS"/>
        </w:rPr>
      </w:pPr>
    </w:p>
    <w:p w:rsidR="00B3518C" w:rsidRDefault="00B3518C" w:rsidP="001A0602">
      <w:pPr>
        <w:jc w:val="both"/>
        <w:rPr>
          <w:rFonts w:ascii="Arial" w:hAnsi="Arial" w:cs="Arial"/>
          <w:bCs/>
          <w:i/>
          <w:iCs/>
          <w:color w:val="auto"/>
          <w:lang w:val="sr-Cyrl-CS"/>
        </w:rPr>
      </w:pPr>
    </w:p>
    <w:p w:rsidR="00B3518C" w:rsidRDefault="00B3518C" w:rsidP="001A0602">
      <w:pPr>
        <w:jc w:val="both"/>
        <w:rPr>
          <w:rFonts w:ascii="Arial" w:hAnsi="Arial" w:cs="Arial"/>
          <w:bCs/>
          <w:i/>
          <w:iCs/>
          <w:color w:val="auto"/>
          <w:lang w:val="sr-Cyrl-CS"/>
        </w:rPr>
      </w:pPr>
    </w:p>
    <w:p w:rsidR="00B3518C" w:rsidRDefault="00B3518C" w:rsidP="001A0602">
      <w:pPr>
        <w:jc w:val="both"/>
        <w:rPr>
          <w:rFonts w:ascii="Arial" w:hAnsi="Arial" w:cs="Arial"/>
          <w:bCs/>
          <w:i/>
          <w:iCs/>
          <w:color w:val="auto"/>
          <w:lang w:val="sr-Cyrl-CS"/>
        </w:rPr>
      </w:pPr>
    </w:p>
    <w:p w:rsidR="00B3518C" w:rsidRPr="001A0602" w:rsidRDefault="00B3518C" w:rsidP="001A0602">
      <w:pPr>
        <w:jc w:val="both"/>
        <w:rPr>
          <w:color w:val="auto"/>
          <w:lang w:val="sr-Cyrl-CS"/>
        </w:rPr>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822448" w:rsidRPr="00822448">
        <w:rPr>
          <w:rFonts w:ascii="Arial" w:hAnsi="Arial" w:cs="Arial"/>
          <w:lang w:val="ru-RU"/>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182F58" w:rsidRDefault="006C7472" w:rsidP="006C7472">
      <w:pPr>
        <w:autoSpaceDE w:val="0"/>
        <w:autoSpaceDN w:val="0"/>
        <w:adjustRightInd w:val="0"/>
        <w:spacing w:line="240" w:lineRule="auto"/>
        <w:jc w:val="both"/>
        <w:rPr>
          <w:rFonts w:ascii="Arial" w:hAnsi="Arial" w:cs="Arial"/>
          <w:b/>
          <w:i/>
          <w:iCs/>
          <w:color w:val="FF0000"/>
        </w:rPr>
      </w:pPr>
      <w:r>
        <w:rPr>
          <w:rFonts w:ascii="Arial" w:eastAsia="TimesNewRomanPSMT" w:hAnsi="Arial" w:cs="Arial"/>
          <w:bCs/>
        </w:rPr>
        <w:t xml:space="preserve">Понуду доставити на адресу: </w:t>
      </w:r>
      <w:r w:rsidR="001151A1">
        <w:rPr>
          <w:rFonts w:ascii="Arial" w:hAnsi="Arial" w:cs="Arial"/>
          <w:iCs/>
          <w:lang w:val="sr-Cyrl-CS"/>
        </w:rPr>
        <w:t>О</w:t>
      </w:r>
      <w:r w:rsidR="00182F58">
        <w:rPr>
          <w:rFonts w:ascii="Arial" w:hAnsi="Arial" w:cs="Arial"/>
          <w:iCs/>
          <w:lang w:val="sr-Cyrl-CS"/>
        </w:rPr>
        <w:t>пштин</w:t>
      </w:r>
      <w:r w:rsidR="001151A1">
        <w:rPr>
          <w:rFonts w:ascii="Arial" w:hAnsi="Arial" w:cs="Arial"/>
          <w:iCs/>
          <w:lang w:val="sr-Cyrl-CS"/>
        </w:rPr>
        <w:t>а</w:t>
      </w:r>
      <w:r w:rsidR="00182F58">
        <w:rPr>
          <w:rFonts w:ascii="Arial" w:hAnsi="Arial" w:cs="Arial"/>
          <w:iCs/>
          <w:lang w:val="sr-Cyrl-CS"/>
        </w:rPr>
        <w:t xml:space="preserve"> Баточина,</w:t>
      </w:r>
      <w:r w:rsidR="001151A1" w:rsidRPr="001151A1">
        <w:rPr>
          <w:rFonts w:ascii="Arial" w:hAnsi="Arial" w:cs="Arial"/>
          <w:iCs/>
          <w:lang w:val="sr-Cyrl-CS"/>
        </w:rPr>
        <w:t xml:space="preserve"> </w:t>
      </w:r>
      <w:r w:rsidR="001151A1">
        <w:rPr>
          <w:rFonts w:ascii="Arial" w:hAnsi="Arial" w:cs="Arial"/>
          <w:iCs/>
          <w:lang w:val="sr-Cyrl-CS"/>
        </w:rPr>
        <w:t>Општинска управа</w:t>
      </w:r>
      <w:r w:rsidR="00182F58">
        <w:rPr>
          <w:rFonts w:ascii="Arial" w:hAnsi="Arial" w:cs="Arial"/>
          <w:iCs/>
          <w:lang w:val="sr-Cyrl-CS"/>
        </w:rPr>
        <w:t xml:space="preserve"> 34227 Баточина</w:t>
      </w:r>
      <w:r>
        <w:rPr>
          <w:rFonts w:ascii="Arial" w:eastAsia="TimesNewRomanPSMT" w:hAnsi="Arial" w:cs="Arial"/>
          <w:bCs/>
        </w:rPr>
        <w:t>, ул. Краља Петра I бр.3</w:t>
      </w:r>
      <w:r w:rsidR="001151A1">
        <w:rPr>
          <w:rFonts w:ascii="Arial" w:eastAsia="TimesNewRomanPSMT" w:hAnsi="Arial" w:cs="Arial"/>
          <w:bCs/>
          <w:lang w:val="sr-Cyrl-CS"/>
        </w:rPr>
        <w:t>2</w:t>
      </w:r>
      <w:r>
        <w:rPr>
          <w:rFonts w:ascii="Arial" w:eastAsia="TimesNewRomanPSMT" w:hAnsi="Arial" w:cs="Arial"/>
          <w:bCs/>
        </w:rPr>
        <w:t xml:space="preserve">, са назнаком: </w:t>
      </w:r>
      <w:r>
        <w:rPr>
          <w:rFonts w:ascii="Arial" w:eastAsia="TimesNewRomanPS-BoldMT" w:hAnsi="Arial" w:cs="Arial"/>
          <w:b/>
          <w:bCs/>
        </w:rPr>
        <w:t>,,Понуда за јавну набавку</w:t>
      </w:r>
      <w:r>
        <w:rPr>
          <w:rFonts w:ascii="Arial" w:hAnsi="Arial" w:cs="Arial"/>
        </w:rPr>
        <w:t xml:space="preserve"> </w:t>
      </w:r>
      <w:r w:rsidRPr="001151A1">
        <w:rPr>
          <w:rFonts w:ascii="Arial" w:hAnsi="Arial" w:cs="Arial"/>
          <w:b/>
        </w:rPr>
        <w:t xml:space="preserve">услуге – </w:t>
      </w:r>
      <w:r w:rsidRPr="001151A1">
        <w:rPr>
          <w:rFonts w:ascii="Arial" w:hAnsi="Arial" w:cs="Arial"/>
          <w:b/>
          <w:lang w:val="sr-Cyrl-CS"/>
        </w:rPr>
        <w:t>Услуге</w:t>
      </w:r>
      <w:r w:rsidRPr="001151A1">
        <w:rPr>
          <w:rFonts w:ascii="Arial" w:hAnsi="Arial" w:cs="Arial"/>
          <w:b/>
        </w:rPr>
        <w:t xml:space="preserve"> </w:t>
      </w:r>
      <w:r w:rsidRPr="001151A1">
        <w:rPr>
          <w:rFonts w:ascii="Arial" w:hAnsi="Arial" w:cs="Arial"/>
          <w:b/>
          <w:bCs/>
        </w:rPr>
        <w:t xml:space="preserve">стручног надзора над извођењем радова на изградњи фекалне канализације </w:t>
      </w:r>
      <w:r w:rsidR="00182F58" w:rsidRPr="001151A1">
        <w:rPr>
          <w:rFonts w:ascii="Arial" w:hAnsi="Arial" w:cs="Arial"/>
          <w:b/>
          <w:bCs/>
        </w:rPr>
        <w:t>у</w:t>
      </w:r>
      <w:r w:rsidRPr="001151A1">
        <w:rPr>
          <w:rFonts w:ascii="Arial" w:hAnsi="Arial" w:cs="Arial"/>
          <w:b/>
          <w:bCs/>
        </w:rPr>
        <w:t xml:space="preserve"> Баточин</w:t>
      </w:r>
      <w:r w:rsidR="00182F58" w:rsidRPr="001151A1">
        <w:rPr>
          <w:rFonts w:ascii="Arial" w:hAnsi="Arial" w:cs="Arial"/>
          <w:b/>
          <w:bCs/>
        </w:rPr>
        <w:t>и</w:t>
      </w:r>
      <w:r w:rsidR="00232D2F" w:rsidRPr="001151A1">
        <w:rPr>
          <w:rFonts w:ascii="Arial" w:hAnsi="Arial" w:cs="Arial"/>
          <w:b/>
          <w:bCs/>
          <w:lang w:val="sr-Cyrl-CS"/>
        </w:rPr>
        <w:t xml:space="preserve">, </w:t>
      </w:r>
      <w:r>
        <w:rPr>
          <w:rFonts w:ascii="Arial" w:eastAsia="TimesNewRomanPS-BoldMT" w:hAnsi="Arial" w:cs="Arial"/>
          <w:b/>
          <w:bCs/>
        </w:rPr>
        <w:t>ЈН</w:t>
      </w:r>
      <w:r w:rsidR="001151A1">
        <w:rPr>
          <w:rFonts w:ascii="Arial" w:eastAsia="TimesNewRomanPS-BoldMT" w:hAnsi="Arial" w:cs="Arial"/>
          <w:b/>
          <w:bCs/>
          <w:lang w:val="sr-Cyrl-CS"/>
        </w:rPr>
        <w:t>В</w:t>
      </w:r>
      <w:r w:rsidR="00182F58">
        <w:rPr>
          <w:rFonts w:ascii="Arial" w:eastAsia="TimesNewRomanPS-BoldMT" w:hAnsi="Arial" w:cs="Arial"/>
          <w:b/>
          <w:bCs/>
        </w:rPr>
        <w:t>В</w:t>
      </w:r>
      <w:r>
        <w:rPr>
          <w:rFonts w:ascii="Arial" w:eastAsia="TimesNewRomanPS-BoldMT" w:hAnsi="Arial" w:cs="Arial"/>
          <w:b/>
          <w:bCs/>
        </w:rPr>
        <w:t xml:space="preserve"> бр </w:t>
      </w:r>
      <w:r w:rsidR="001151A1">
        <w:rPr>
          <w:rFonts w:ascii="Arial" w:eastAsia="TimesNewRomanPS-BoldMT" w:hAnsi="Arial" w:cs="Arial"/>
          <w:b/>
          <w:bCs/>
          <w:lang w:val="sr-Cyrl-CS"/>
        </w:rPr>
        <w:t>1</w:t>
      </w:r>
      <w:r w:rsidR="00B3518C">
        <w:rPr>
          <w:rFonts w:ascii="Arial" w:eastAsia="TimesNewRomanPS-BoldMT" w:hAnsi="Arial" w:cs="Arial"/>
          <w:b/>
          <w:bCs/>
          <w:lang w:val="sr-Cyrl-CS"/>
        </w:rPr>
        <w:t>3</w:t>
      </w:r>
      <w:r w:rsidR="0014126D">
        <w:rPr>
          <w:rFonts w:ascii="Arial" w:eastAsia="TimesNewRomanPS-BoldMT" w:hAnsi="Arial" w:cs="Arial"/>
          <w:b/>
          <w:bCs/>
          <w:lang w:val="sr-Cyrl-CS"/>
        </w:rPr>
        <w:t>/</w:t>
      </w:r>
      <w:r w:rsidR="001151A1">
        <w:rPr>
          <w:rFonts w:ascii="Arial" w:eastAsia="TimesNewRomanPS-BoldMT" w:hAnsi="Arial" w:cs="Arial"/>
          <w:b/>
          <w:bCs/>
          <w:lang w:val="sr-Cyrl-CS"/>
        </w:rPr>
        <w:t>2018</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sidRPr="00885F68">
        <w:rPr>
          <w:rFonts w:ascii="Arial" w:hAnsi="Arial" w:cs="Arial"/>
          <w:color w:val="FF0000"/>
        </w:rPr>
        <w:t xml:space="preserve"> </w:t>
      </w:r>
      <w:r w:rsidRPr="00EC5C16">
        <w:rPr>
          <w:rFonts w:ascii="Arial" w:hAnsi="Arial" w:cs="Arial"/>
          <w:color w:val="auto"/>
        </w:rPr>
        <w:t xml:space="preserve">Понуда се сматра благовременом уколико је примљена од стране наручиоца </w:t>
      </w:r>
      <w:r w:rsidRPr="00182F58">
        <w:rPr>
          <w:rFonts w:ascii="Arial" w:hAnsi="Arial" w:cs="Arial"/>
          <w:b/>
          <w:color w:val="auto"/>
        </w:rPr>
        <w:t xml:space="preserve">до </w:t>
      </w:r>
      <w:r w:rsidR="0024185A">
        <w:rPr>
          <w:rFonts w:ascii="Arial" w:hAnsi="Arial" w:cs="Arial"/>
          <w:b/>
          <w:color w:val="auto"/>
          <w:lang w:val="sr-Cyrl-CS"/>
        </w:rPr>
        <w:t>13.09.2018</w:t>
      </w:r>
      <w:r w:rsidRPr="00182F58">
        <w:rPr>
          <w:rFonts w:ascii="Arial" w:hAnsi="Arial" w:cs="Arial"/>
          <w:b/>
          <w:color w:val="auto"/>
        </w:rPr>
        <w:t>.</w:t>
      </w:r>
      <w:r w:rsidRPr="00182F58">
        <w:rPr>
          <w:rFonts w:ascii="Arial" w:hAnsi="Arial" w:cs="Arial"/>
          <w:b/>
          <w:iCs/>
          <w:color w:val="auto"/>
        </w:rPr>
        <w:t xml:space="preserve">године </w:t>
      </w:r>
      <w:r w:rsidRPr="0024185A">
        <w:rPr>
          <w:rFonts w:ascii="Arial" w:hAnsi="Arial" w:cs="Arial"/>
          <w:b/>
          <w:color w:val="auto"/>
        </w:rPr>
        <w:t xml:space="preserve">до </w:t>
      </w:r>
      <w:r w:rsidR="0024185A" w:rsidRPr="0024185A">
        <w:rPr>
          <w:rFonts w:ascii="Arial" w:hAnsi="Arial" w:cs="Arial"/>
          <w:b/>
          <w:color w:val="auto"/>
          <w:lang w:val="sr-Cyrl-CS"/>
        </w:rPr>
        <w:t>10</w:t>
      </w:r>
      <w:r w:rsidRPr="0024185A">
        <w:rPr>
          <w:rFonts w:ascii="Arial" w:hAnsi="Arial" w:cs="Arial"/>
          <w:b/>
          <w:color w:val="auto"/>
        </w:rPr>
        <w:t>:00</w:t>
      </w:r>
      <w:r w:rsidRPr="00182F58">
        <w:rPr>
          <w:rFonts w:ascii="Arial" w:hAnsi="Arial" w:cs="Arial"/>
          <w:b/>
          <w:color w:val="auto"/>
        </w:rPr>
        <w:t xml:space="preserve">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Pr>
          <w:rFonts w:ascii="Arial" w:hAnsi="Arial" w:cs="Arial"/>
          <w:b/>
          <w:color w:val="auto"/>
          <w:lang w:val="sr-Cyrl-CS"/>
        </w:rPr>
        <w:t>Понуде се отварају истог дана у скупшти</w:t>
      </w:r>
      <w:r w:rsidR="0014126D">
        <w:rPr>
          <w:rFonts w:ascii="Arial" w:hAnsi="Arial" w:cs="Arial"/>
          <w:b/>
          <w:color w:val="auto"/>
          <w:lang w:val="sr-Cyrl-CS"/>
        </w:rPr>
        <w:t xml:space="preserve">нској сали општине Баточина у </w:t>
      </w:r>
      <w:r w:rsidR="0024185A" w:rsidRPr="0024185A">
        <w:rPr>
          <w:rFonts w:ascii="Arial" w:hAnsi="Arial" w:cs="Arial"/>
          <w:b/>
          <w:color w:val="auto"/>
          <w:lang w:val="sr-Cyrl-CS"/>
        </w:rPr>
        <w:t>10</w:t>
      </w:r>
      <w:r w:rsidRPr="0024185A">
        <w:rPr>
          <w:rFonts w:ascii="Arial" w:hAnsi="Arial" w:cs="Arial"/>
          <w:b/>
          <w:color w:val="auto"/>
          <w:lang w:val="sr-Cyrl-CS"/>
        </w:rPr>
        <w:t>:30</w:t>
      </w:r>
      <w:r>
        <w:rPr>
          <w:rFonts w:ascii="Arial" w:hAnsi="Arial" w:cs="Arial"/>
          <w:b/>
          <w:color w:val="auto"/>
          <w:lang w:val="sr-Cyrl-CS"/>
        </w:rPr>
        <w:t xml:space="preserve">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A85C41">
        <w:rPr>
          <w:rFonts w:ascii="Arial" w:eastAsia="Times New Roman" w:hAnsi="Arial" w:cs="Arial"/>
          <w:color w:val="auto"/>
          <w:kern w:val="0"/>
          <w:lang w:val="sr-Cyrl-CS" w:eastAsia="en-US"/>
        </w:rPr>
        <w:t>. Ако је поднета неблаговремена понуда, наручилац ће је по окончању поступка вратити неотворену понуђачу, са назнаком да је поднета неблаговремено</w:t>
      </w:r>
      <w:r w:rsidRPr="001C6CD7">
        <w:rPr>
          <w:rFonts w:ascii="Arial" w:eastAsia="Times New Roman" w:hAnsi="Arial" w:cs="Arial"/>
          <w:color w:val="auto"/>
          <w:kern w:val="0"/>
          <w:lang w:eastAsia="en-US"/>
        </w:rPr>
        <w:t>.</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182F58" w:rsidRPr="00447B01" w:rsidRDefault="00182F58" w:rsidP="009B1A8B">
      <w:pPr>
        <w:numPr>
          <w:ilvl w:val="0"/>
          <w:numId w:val="18"/>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182F58" w:rsidRPr="00447B01" w:rsidRDefault="00182F58" w:rsidP="009B1A8B">
      <w:pPr>
        <w:numPr>
          <w:ilvl w:val="0"/>
          <w:numId w:val="18"/>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182F58" w:rsidRPr="00447B01" w:rsidRDefault="00182F58" w:rsidP="009B1A8B">
      <w:pPr>
        <w:numPr>
          <w:ilvl w:val="0"/>
          <w:numId w:val="18"/>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Pr>
          <w:rFonts w:ascii="Arial" w:eastAsiaTheme="minorHAnsi" w:hAnsi="Arial" w:cs="Arial"/>
          <w:color w:val="auto"/>
          <w:kern w:val="0"/>
          <w:lang w:val="sr-Cyrl-CS" w:eastAsia="en-US"/>
        </w:rPr>
        <w:t>достављање овог обрасца није обавезно</w:t>
      </w:r>
      <w:r w:rsidRPr="00447B01">
        <w:rPr>
          <w:rFonts w:ascii="Arial" w:hAnsi="Arial" w:cs="Arial"/>
          <w:color w:val="auto"/>
        </w:rPr>
        <w:t>;</w:t>
      </w:r>
    </w:p>
    <w:p w:rsidR="00182F58" w:rsidRPr="00447B01" w:rsidRDefault="00182F58" w:rsidP="009B1A8B">
      <w:pPr>
        <w:numPr>
          <w:ilvl w:val="0"/>
          <w:numId w:val="18"/>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182F58" w:rsidRPr="00447B01" w:rsidRDefault="00182F58" w:rsidP="009B1A8B">
      <w:pPr>
        <w:numPr>
          <w:ilvl w:val="0"/>
          <w:numId w:val="18"/>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изјаве понуђача о </w:t>
      </w:r>
      <w:r w:rsidR="00E45651">
        <w:rPr>
          <w:rFonts w:ascii="Arial" w:hAnsi="Arial" w:cs="Arial"/>
          <w:color w:val="auto"/>
          <w:lang w:val="sr-Cyrl-CS"/>
        </w:rPr>
        <w:t xml:space="preserve">поштовању обавеза </w:t>
      </w:r>
      <w:r w:rsidR="00EF4F75">
        <w:rPr>
          <w:rFonts w:ascii="Arial" w:hAnsi="Arial" w:cs="Arial"/>
          <w:color w:val="auto"/>
          <w:lang w:val="sr-Cyrl-CS"/>
        </w:rPr>
        <w:t xml:space="preserve">из </w:t>
      </w:r>
      <w:r w:rsidRPr="00447B01">
        <w:rPr>
          <w:rFonts w:ascii="Arial" w:hAnsi="Arial" w:cs="Arial"/>
          <w:color w:val="auto"/>
        </w:rPr>
        <w:t>чл. 75.</w:t>
      </w:r>
      <w:r w:rsidR="001A0602">
        <w:rPr>
          <w:rFonts w:ascii="Arial" w:hAnsi="Arial" w:cs="Arial"/>
          <w:color w:val="auto"/>
          <w:lang w:val="sr-Cyrl-CS"/>
        </w:rPr>
        <w:t>став 2.</w:t>
      </w:r>
      <w:r w:rsidRPr="00447B01">
        <w:rPr>
          <w:rFonts w:ascii="Arial" w:hAnsi="Arial" w:cs="Arial"/>
          <w:color w:val="auto"/>
        </w:rPr>
        <w:t xml:space="preserve"> ЗЈН (Образац 5);</w:t>
      </w:r>
    </w:p>
    <w:p w:rsidR="00182F58" w:rsidRPr="00822448" w:rsidRDefault="00182F58" w:rsidP="009B1A8B">
      <w:pPr>
        <w:numPr>
          <w:ilvl w:val="0"/>
          <w:numId w:val="18"/>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w:t>
      </w:r>
      <w:r w:rsidR="00E45651">
        <w:rPr>
          <w:rFonts w:ascii="Arial" w:hAnsi="Arial" w:cs="Arial"/>
          <w:color w:val="auto"/>
          <w:lang w:val="sr-Cyrl-CS"/>
        </w:rPr>
        <w:t xml:space="preserve">поштовању обавеза из </w:t>
      </w:r>
      <w:r w:rsidRPr="00447B01">
        <w:rPr>
          <w:rFonts w:ascii="Arial" w:hAnsi="Arial" w:cs="Arial"/>
          <w:color w:val="auto"/>
        </w:rPr>
        <w:t>чл. 75.</w:t>
      </w:r>
      <w:r w:rsidR="001A0602">
        <w:rPr>
          <w:rFonts w:ascii="Arial" w:hAnsi="Arial" w:cs="Arial"/>
          <w:color w:val="auto"/>
          <w:lang w:val="sr-Cyrl-CS"/>
        </w:rPr>
        <w:t>став 2.</w:t>
      </w:r>
      <w:r w:rsidR="00E45651">
        <w:rPr>
          <w:rFonts w:ascii="Arial" w:hAnsi="Arial" w:cs="Arial"/>
          <w:color w:val="auto"/>
          <w:lang w:val="sr-Cyrl-CS"/>
        </w:rPr>
        <w:t xml:space="preserve"> </w:t>
      </w:r>
      <w:r w:rsidRPr="00447B01">
        <w:rPr>
          <w:rFonts w:ascii="Arial" w:hAnsi="Arial" w:cs="Arial"/>
          <w:color w:val="auto"/>
        </w:rPr>
        <w:t xml:space="preserve">(Образац 6), </w:t>
      </w:r>
      <w:r w:rsidRPr="008263C7">
        <w:rPr>
          <w:rFonts w:ascii="Arial" w:hAnsi="Arial" w:cs="Arial"/>
          <w:color w:val="auto"/>
          <w:u w:val="single"/>
        </w:rPr>
        <w:t>уколико понуђач подноси понуду са подизвођачем;</w:t>
      </w:r>
    </w:p>
    <w:p w:rsidR="00822448" w:rsidRPr="00822448" w:rsidRDefault="00822448" w:rsidP="009B1A8B">
      <w:pPr>
        <w:pStyle w:val="ListParagraph"/>
        <w:numPr>
          <w:ilvl w:val="0"/>
          <w:numId w:val="18"/>
        </w:numPr>
        <w:suppressAutoHyphens w:val="0"/>
        <w:autoSpaceDE w:val="0"/>
        <w:autoSpaceDN w:val="0"/>
        <w:adjustRightInd w:val="0"/>
        <w:spacing w:line="240" w:lineRule="auto"/>
        <w:rPr>
          <w:rFonts w:ascii="Arial" w:eastAsia="Times New Roman" w:hAnsi="Arial" w:cs="Arial"/>
          <w:color w:val="auto"/>
          <w:kern w:val="0"/>
          <w:lang w:eastAsia="en-US"/>
        </w:rPr>
      </w:pPr>
      <w:r w:rsidRPr="00EC30C6">
        <w:rPr>
          <w:rFonts w:ascii="Arial" w:eastAsia="Times New Roman" w:hAnsi="Arial" w:cs="Arial"/>
          <w:color w:val="auto"/>
          <w:kern w:val="0"/>
          <w:lang w:eastAsia="en-US"/>
        </w:rPr>
        <w:t>Попуњену, потписану и печатирану спецификацију услуга</w:t>
      </w:r>
    </w:p>
    <w:p w:rsidR="00182F58" w:rsidRPr="008263C7" w:rsidRDefault="00182F58" w:rsidP="009B1A8B">
      <w:pPr>
        <w:numPr>
          <w:ilvl w:val="0"/>
          <w:numId w:val="18"/>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182F58" w:rsidRPr="00A84DED" w:rsidRDefault="00182F58" w:rsidP="009B1A8B">
      <w:pPr>
        <w:pStyle w:val="ListParagraph"/>
        <w:numPr>
          <w:ilvl w:val="0"/>
          <w:numId w:val="1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182F58" w:rsidRDefault="00182F58" w:rsidP="009B1A8B">
      <w:pPr>
        <w:pStyle w:val="ListParagraph"/>
        <w:numPr>
          <w:ilvl w:val="0"/>
          <w:numId w:val="1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w:t>
      </w:r>
      <w:r w:rsidR="003C4463">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и 76.</w:t>
      </w:r>
      <w:r w:rsidR="003C4463">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Закона и упутство како се доказује испуњеност услова")</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r w:rsidRPr="009E3CA3">
        <w:rPr>
          <w:rFonts w:ascii="Arial" w:hAnsi="Arial" w:cs="Arial"/>
        </w:rPr>
        <w:t>Предмет јавне набавке није обликован по партијама.</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6C7472" w:rsidRDefault="006C7472" w:rsidP="006C7472">
      <w:pPr>
        <w:jc w:val="both"/>
        <w:rPr>
          <w:rFonts w:ascii="Arial" w:hAnsi="Arial" w:cs="Arial"/>
          <w:bCs/>
          <w:iCs/>
          <w:lang w:val="sr-Cyrl-CS"/>
        </w:rPr>
      </w:pPr>
      <w:r>
        <w:rPr>
          <w:rFonts w:ascii="Arial" w:hAnsi="Arial" w:cs="Arial"/>
          <w:bCs/>
          <w:iCs/>
        </w:rPr>
        <w:t>Подношење понуде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A85C41">
        <w:rPr>
          <w:rFonts w:ascii="Arial" w:eastAsia="TimesNewRomanPSMT" w:hAnsi="Arial" w:cs="Arial"/>
          <w:bCs/>
          <w:lang w:val="sr-Cyrl-CS"/>
        </w:rPr>
        <w:t>О</w:t>
      </w:r>
      <w:r w:rsidR="00A85C41">
        <w:rPr>
          <w:rFonts w:ascii="Arial" w:eastAsia="TimesNewRomanPSMT" w:hAnsi="Arial" w:cs="Arial"/>
          <w:bCs/>
        </w:rPr>
        <w:t>пштин</w:t>
      </w:r>
      <w:r w:rsidR="00A85C41">
        <w:rPr>
          <w:rFonts w:ascii="Arial" w:eastAsia="TimesNewRomanPSMT" w:hAnsi="Arial" w:cs="Arial"/>
          <w:bCs/>
          <w:lang w:val="sr-Cyrl-CS"/>
        </w:rPr>
        <w:t>а</w:t>
      </w:r>
      <w:r w:rsidR="00822448">
        <w:rPr>
          <w:rFonts w:ascii="Arial" w:eastAsia="TimesNewRomanPSMT" w:hAnsi="Arial" w:cs="Arial"/>
          <w:bCs/>
        </w:rPr>
        <w:t xml:space="preserve"> Баточина</w:t>
      </w:r>
      <w:r>
        <w:rPr>
          <w:rFonts w:ascii="Arial" w:eastAsia="TimesNewRomanPSMT" w:hAnsi="Arial" w:cs="Arial"/>
          <w:bCs/>
        </w:rPr>
        <w:t>,</w:t>
      </w:r>
      <w:r w:rsidR="00A85C41" w:rsidRPr="00A85C41">
        <w:rPr>
          <w:rFonts w:ascii="Arial" w:eastAsia="TimesNewRomanPSMT" w:hAnsi="Arial" w:cs="Arial"/>
          <w:bCs/>
        </w:rPr>
        <w:t xml:space="preserve"> </w:t>
      </w:r>
      <w:r w:rsidR="00A85C41">
        <w:rPr>
          <w:rFonts w:ascii="Arial" w:eastAsia="TimesNewRomanPSMT" w:hAnsi="Arial" w:cs="Arial"/>
          <w:bCs/>
        </w:rPr>
        <w:t>Општинска управа</w:t>
      </w:r>
      <w:r>
        <w:rPr>
          <w:rFonts w:ascii="Arial" w:eastAsia="TimesNewRomanPSMT" w:hAnsi="Arial" w:cs="Arial"/>
          <w:bCs/>
        </w:rPr>
        <w:t xml:space="preserve"> ул. Краља Петра I бр.3</w:t>
      </w:r>
      <w:r w:rsidR="00A85C41">
        <w:rPr>
          <w:rFonts w:ascii="Arial" w:eastAsia="TimesNewRomanPSMT" w:hAnsi="Arial" w:cs="Arial"/>
          <w:bCs/>
          <w:lang w:val="sr-Cyrl-CS"/>
        </w:rPr>
        <w:t>2</w:t>
      </w:r>
      <w:r>
        <w:rPr>
          <w:rFonts w:ascii="Arial" w:eastAsia="TimesNewRomanPSMT" w:hAnsi="Arial" w:cs="Arial"/>
          <w:bCs/>
        </w:rPr>
        <w:t>, 34227 Баточина</w:t>
      </w:r>
      <w:r>
        <w:rPr>
          <w:rFonts w:ascii="Arial" w:hAnsi="Arial" w:cs="Arial"/>
          <w:i/>
          <w:iCs/>
        </w:rPr>
        <w:t xml:space="preserve">, </w:t>
      </w:r>
      <w:r>
        <w:rPr>
          <w:rFonts w:ascii="Arial" w:eastAsia="TimesNewRomanPSMT" w:hAnsi="Arial" w:cs="Arial"/>
          <w:bCs/>
          <w:iCs/>
          <w:color w:val="FF0000"/>
        </w:rPr>
        <w:t xml:space="preserve"> </w:t>
      </w:r>
      <w:r>
        <w:rPr>
          <w:rFonts w:ascii="Arial" w:eastAsia="TimesNewRomanPSMT" w:hAnsi="Arial" w:cs="Arial"/>
          <w:bCs/>
          <w:iCs/>
        </w:rPr>
        <w:t>са назнаком:</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Измена понуде</w:t>
      </w:r>
      <w:r>
        <w:rPr>
          <w:rFonts w:ascii="Arial" w:eastAsia="TimesNewRomanPS-BoldMT" w:hAnsi="Arial" w:cs="Arial"/>
          <w:b/>
          <w:bCs/>
        </w:rPr>
        <w:t xml:space="preserve"> 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sidRPr="00A85C41">
        <w:rPr>
          <w:rFonts w:ascii="Arial" w:hAnsi="Arial" w:cs="Arial"/>
          <w:b/>
          <w:lang w:val="sr-Cyrl-CS"/>
        </w:rPr>
        <w:t>У</w:t>
      </w:r>
      <w:r w:rsidRPr="00A85C41">
        <w:rPr>
          <w:rFonts w:ascii="Arial" w:hAnsi="Arial" w:cs="Arial"/>
          <w:b/>
        </w:rPr>
        <w:t>слуг</w:t>
      </w:r>
      <w:r w:rsidRPr="00A85C41">
        <w:rPr>
          <w:rFonts w:ascii="Arial" w:hAnsi="Arial" w:cs="Arial"/>
          <w:b/>
          <w:lang w:val="sr-Cyrl-CS"/>
        </w:rPr>
        <w:t>е</w:t>
      </w:r>
      <w:r w:rsidRPr="00A85C41">
        <w:rPr>
          <w:rFonts w:ascii="Arial" w:hAnsi="Arial" w:cs="Arial"/>
          <w:b/>
        </w:rPr>
        <w:t xml:space="preserve"> </w:t>
      </w:r>
      <w:r w:rsidRPr="00A85C41">
        <w:rPr>
          <w:rFonts w:ascii="Arial" w:hAnsi="Arial" w:cs="Arial"/>
          <w:b/>
          <w:bCs/>
        </w:rPr>
        <w:t xml:space="preserve">стручног надзора над извођењем радова на изградњи фекалне канализације </w:t>
      </w:r>
      <w:r w:rsidR="00822448" w:rsidRPr="00A85C41">
        <w:rPr>
          <w:rFonts w:ascii="Arial" w:hAnsi="Arial" w:cs="Arial"/>
          <w:b/>
          <w:bCs/>
        </w:rPr>
        <w:t>у Баточини</w:t>
      </w:r>
      <w:r w:rsidR="00822448">
        <w:rPr>
          <w:rFonts w:ascii="Arial" w:hAnsi="Arial" w:cs="Arial"/>
          <w:bCs/>
        </w:rPr>
        <w:t>,</w:t>
      </w:r>
      <w:r>
        <w:rPr>
          <w:rFonts w:ascii="Arial" w:eastAsia="TimesNewRomanPS-BoldMT" w:hAnsi="Arial" w:cs="Arial"/>
          <w:b/>
          <w:bCs/>
        </w:rPr>
        <w:t xml:space="preserve"> ЈН</w:t>
      </w:r>
      <w:r w:rsidR="00A85C41">
        <w:rPr>
          <w:rFonts w:ascii="Arial" w:eastAsia="TimesNewRomanPS-BoldMT" w:hAnsi="Arial" w:cs="Arial"/>
          <w:b/>
          <w:bCs/>
          <w:lang w:val="sr-Cyrl-CS"/>
        </w:rPr>
        <w:t>В</w:t>
      </w:r>
      <w:r w:rsidR="00822448">
        <w:rPr>
          <w:rFonts w:ascii="Arial" w:eastAsia="TimesNewRomanPS-BoldMT" w:hAnsi="Arial" w:cs="Arial"/>
          <w:b/>
          <w:bCs/>
        </w:rPr>
        <w:t>В</w:t>
      </w:r>
      <w:r>
        <w:rPr>
          <w:rFonts w:ascii="Arial" w:eastAsia="TimesNewRomanPS-BoldMT" w:hAnsi="Arial" w:cs="Arial"/>
          <w:b/>
          <w:bCs/>
        </w:rPr>
        <w:t xml:space="preserve"> бр </w:t>
      </w:r>
      <w:r w:rsidR="00A85C41">
        <w:rPr>
          <w:rFonts w:ascii="Arial" w:eastAsia="TimesNewRomanPS-BoldMT" w:hAnsi="Arial" w:cs="Arial"/>
          <w:b/>
          <w:bCs/>
          <w:lang w:val="sr-Cyrl-CS"/>
        </w:rPr>
        <w:t>1</w:t>
      </w:r>
      <w:r w:rsidR="00B3518C">
        <w:rPr>
          <w:rFonts w:ascii="Arial" w:eastAsia="TimesNewRomanPS-BoldMT" w:hAnsi="Arial" w:cs="Arial"/>
          <w:b/>
          <w:bCs/>
          <w:lang w:val="sr-Cyrl-CS"/>
        </w:rPr>
        <w:t>3</w:t>
      </w:r>
      <w:r w:rsidR="00A85C41">
        <w:rPr>
          <w:rFonts w:ascii="Arial" w:eastAsia="TimesNewRomanPS-BoldMT" w:hAnsi="Arial" w:cs="Arial"/>
          <w:b/>
          <w:bCs/>
          <w:lang w:val="sr-Cyrl-CS"/>
        </w:rPr>
        <w:t>/2018</w:t>
      </w:r>
      <w:r>
        <w:rPr>
          <w:rFonts w:ascii="Arial" w:eastAsia="TimesNewRomanPS-BoldMT" w:hAnsi="Arial" w:cs="Arial"/>
          <w:b/>
          <w:bCs/>
        </w:rPr>
        <w:t xml:space="preserve"> </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Допуна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sidR="00822448" w:rsidRPr="00A85C41">
        <w:rPr>
          <w:rFonts w:ascii="Arial" w:hAnsi="Arial" w:cs="Arial"/>
          <w:b/>
          <w:lang w:val="sr-Cyrl-CS"/>
        </w:rPr>
        <w:t>У</w:t>
      </w:r>
      <w:r w:rsidR="00822448" w:rsidRPr="00A85C41">
        <w:rPr>
          <w:rFonts w:ascii="Arial" w:hAnsi="Arial" w:cs="Arial"/>
          <w:b/>
        </w:rPr>
        <w:t>слуг</w:t>
      </w:r>
      <w:r w:rsidR="00822448" w:rsidRPr="00A85C41">
        <w:rPr>
          <w:rFonts w:ascii="Arial" w:hAnsi="Arial" w:cs="Arial"/>
          <w:b/>
          <w:lang w:val="sr-Cyrl-CS"/>
        </w:rPr>
        <w:t>е</w:t>
      </w:r>
      <w:r w:rsidR="00822448" w:rsidRPr="00A85C41">
        <w:rPr>
          <w:rFonts w:ascii="Arial" w:hAnsi="Arial" w:cs="Arial"/>
          <w:b/>
        </w:rPr>
        <w:t xml:space="preserve"> </w:t>
      </w:r>
      <w:r w:rsidR="00822448" w:rsidRPr="00A85C41">
        <w:rPr>
          <w:rFonts w:ascii="Arial" w:hAnsi="Arial" w:cs="Arial"/>
          <w:b/>
          <w:bCs/>
        </w:rPr>
        <w:t>стручног надзора над извођењем радова на изградњи фекалне канализације у Баточини,</w:t>
      </w:r>
      <w:r w:rsidR="00822448">
        <w:rPr>
          <w:rFonts w:ascii="Arial" w:eastAsia="TimesNewRomanPS-BoldMT" w:hAnsi="Arial" w:cs="Arial"/>
          <w:b/>
          <w:bCs/>
        </w:rPr>
        <w:t xml:space="preserve"> ЈН</w:t>
      </w:r>
      <w:r w:rsidR="00A85C41">
        <w:rPr>
          <w:rFonts w:ascii="Arial" w:eastAsia="TimesNewRomanPS-BoldMT" w:hAnsi="Arial" w:cs="Arial"/>
          <w:b/>
          <w:bCs/>
          <w:lang w:val="sr-Cyrl-CS"/>
        </w:rPr>
        <w:t>В</w:t>
      </w:r>
      <w:r w:rsidR="00822448">
        <w:rPr>
          <w:rFonts w:ascii="Arial" w:eastAsia="TimesNewRomanPS-BoldMT" w:hAnsi="Arial" w:cs="Arial"/>
          <w:b/>
          <w:bCs/>
        </w:rPr>
        <w:t xml:space="preserve">В бр </w:t>
      </w:r>
      <w:r w:rsidR="00A85C41">
        <w:rPr>
          <w:rFonts w:ascii="Arial" w:eastAsia="TimesNewRomanPS-BoldMT" w:hAnsi="Arial" w:cs="Arial"/>
          <w:b/>
          <w:bCs/>
          <w:lang w:val="sr-Cyrl-CS"/>
        </w:rPr>
        <w:t>1</w:t>
      </w:r>
      <w:r w:rsidR="00B3518C">
        <w:rPr>
          <w:rFonts w:ascii="Arial" w:eastAsia="TimesNewRomanPS-BoldMT" w:hAnsi="Arial" w:cs="Arial"/>
          <w:b/>
          <w:bCs/>
          <w:lang w:val="sr-Cyrl-CS"/>
        </w:rPr>
        <w:t>3</w:t>
      </w:r>
      <w:r w:rsidR="0014126D">
        <w:rPr>
          <w:rFonts w:ascii="Arial" w:eastAsia="TimesNewRomanPS-BoldMT" w:hAnsi="Arial" w:cs="Arial"/>
          <w:b/>
          <w:bCs/>
          <w:lang w:val="sr-Cyrl-CS"/>
        </w:rPr>
        <w:t>/</w:t>
      </w:r>
      <w:r w:rsidR="00A85C41">
        <w:rPr>
          <w:rFonts w:ascii="Arial" w:eastAsia="TimesNewRomanPS-BoldMT" w:hAnsi="Arial" w:cs="Arial"/>
          <w:b/>
          <w:bCs/>
          <w:lang w:val="sr-Cyrl-CS"/>
        </w:rPr>
        <w:t>2018</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Default="006C7472" w:rsidP="006C7472">
      <w:pPr>
        <w:jc w:val="both"/>
        <w:rPr>
          <w:rFonts w:ascii="Arial" w:eastAsia="TimesNewRomanPSMT" w:hAnsi="Arial" w:cs="Arial"/>
          <w:bCs/>
          <w:iCs/>
        </w:rPr>
      </w:pPr>
      <w:r>
        <w:rPr>
          <w:rFonts w:ascii="Arial" w:eastAsia="TimesNewRomanPSMT" w:hAnsi="Arial" w:cs="Arial"/>
          <w:bCs/>
          <w:iCs/>
        </w:rPr>
        <w:t>„</w:t>
      </w:r>
      <w:r>
        <w:rPr>
          <w:rFonts w:ascii="Arial" w:eastAsia="TimesNewRomanPSMT" w:hAnsi="Arial" w:cs="Arial"/>
          <w:b/>
          <w:bCs/>
          <w:iCs/>
        </w:rPr>
        <w:t>Опозив понуде</w:t>
      </w:r>
      <w:r>
        <w:rPr>
          <w:rFonts w:ascii="Arial" w:eastAsia="TimesNewRomanPSMT" w:hAnsi="Arial" w:cs="Arial"/>
          <w:bCs/>
          <w:iCs/>
        </w:rPr>
        <w:t xml:space="preserve"> </w:t>
      </w:r>
      <w:r>
        <w:rPr>
          <w:rFonts w:ascii="Arial" w:eastAsia="TimesNewRomanPS-BoldMT" w:hAnsi="Arial" w:cs="Arial"/>
          <w:b/>
          <w:bCs/>
        </w:rPr>
        <w:t>за јавну набавку</w:t>
      </w:r>
      <w:r>
        <w:rPr>
          <w:rFonts w:ascii="Arial" w:hAnsi="Arial" w:cs="Arial"/>
        </w:rPr>
        <w:t xml:space="preserve"> </w:t>
      </w:r>
      <w:r w:rsidRPr="009E3CA3">
        <w:rPr>
          <w:rFonts w:ascii="Arial" w:hAnsi="Arial" w:cs="Arial"/>
          <w:b/>
        </w:rPr>
        <w:t>услуг</w:t>
      </w:r>
      <w:r>
        <w:rPr>
          <w:rFonts w:ascii="Arial" w:hAnsi="Arial" w:cs="Arial"/>
          <w:b/>
          <w:lang w:val="sr-Cyrl-CS"/>
        </w:rPr>
        <w:t>а</w:t>
      </w:r>
      <w:r>
        <w:rPr>
          <w:rFonts w:ascii="Arial" w:hAnsi="Arial" w:cs="Arial"/>
        </w:rPr>
        <w:t xml:space="preserve"> – </w:t>
      </w:r>
      <w:r>
        <w:rPr>
          <w:rFonts w:ascii="Arial" w:eastAsia="TimesNewRomanPS-BoldMT" w:hAnsi="Arial" w:cs="Arial"/>
          <w:b/>
          <w:bCs/>
          <w:color w:val="002060"/>
        </w:rPr>
        <w:t xml:space="preserve"> </w:t>
      </w:r>
      <w:r w:rsidR="00822448" w:rsidRPr="00A85C41">
        <w:rPr>
          <w:rFonts w:ascii="Arial" w:hAnsi="Arial" w:cs="Arial"/>
          <w:b/>
          <w:lang w:val="sr-Cyrl-CS"/>
        </w:rPr>
        <w:t>У</w:t>
      </w:r>
      <w:r w:rsidR="00822448" w:rsidRPr="00A85C41">
        <w:rPr>
          <w:rFonts w:ascii="Arial" w:hAnsi="Arial" w:cs="Arial"/>
          <w:b/>
        </w:rPr>
        <w:t>слуг</w:t>
      </w:r>
      <w:r w:rsidR="00822448" w:rsidRPr="00A85C41">
        <w:rPr>
          <w:rFonts w:ascii="Arial" w:hAnsi="Arial" w:cs="Arial"/>
          <w:b/>
          <w:lang w:val="sr-Cyrl-CS"/>
        </w:rPr>
        <w:t>е</w:t>
      </w:r>
      <w:r w:rsidR="00822448" w:rsidRPr="00A85C41">
        <w:rPr>
          <w:rFonts w:ascii="Arial" w:hAnsi="Arial" w:cs="Arial"/>
          <w:b/>
        </w:rPr>
        <w:t xml:space="preserve"> </w:t>
      </w:r>
      <w:r w:rsidR="00822448" w:rsidRPr="00A85C41">
        <w:rPr>
          <w:rFonts w:ascii="Arial" w:hAnsi="Arial" w:cs="Arial"/>
          <w:b/>
          <w:bCs/>
        </w:rPr>
        <w:t>стручног надзора над извођењем радова на изградњи фекалне канализације у Баточини</w:t>
      </w:r>
      <w:r w:rsidR="00822448">
        <w:rPr>
          <w:rFonts w:ascii="Arial" w:hAnsi="Arial" w:cs="Arial"/>
          <w:bCs/>
        </w:rPr>
        <w:t>,</w:t>
      </w:r>
      <w:r w:rsidR="00822448">
        <w:rPr>
          <w:rFonts w:ascii="Arial" w:eastAsia="TimesNewRomanPS-BoldMT" w:hAnsi="Arial" w:cs="Arial"/>
          <w:b/>
          <w:bCs/>
        </w:rPr>
        <w:t xml:space="preserve"> ЈНМВ бр </w:t>
      </w:r>
      <w:r w:rsidR="00B3518C">
        <w:rPr>
          <w:rFonts w:ascii="Arial" w:eastAsia="TimesNewRomanPS-BoldMT" w:hAnsi="Arial" w:cs="Arial"/>
          <w:b/>
          <w:bCs/>
          <w:lang w:val="sr-Cyrl-CS"/>
        </w:rPr>
        <w:t>13</w:t>
      </w:r>
      <w:r w:rsidR="0014126D">
        <w:rPr>
          <w:rFonts w:ascii="Arial" w:eastAsia="TimesNewRomanPS-BoldMT" w:hAnsi="Arial" w:cs="Arial"/>
          <w:b/>
          <w:bCs/>
          <w:lang w:val="sr-Cyrl-CS"/>
        </w:rPr>
        <w:t>/</w:t>
      </w:r>
      <w:r w:rsidR="00A85C41">
        <w:rPr>
          <w:rFonts w:ascii="Arial" w:eastAsia="TimesNewRomanPS-BoldMT" w:hAnsi="Arial" w:cs="Arial"/>
          <w:b/>
          <w:bCs/>
          <w:lang w:val="sr-Cyrl-CS"/>
        </w:rPr>
        <w:t>2018</w:t>
      </w:r>
      <w:r>
        <w:rPr>
          <w:rFonts w:ascii="Arial" w:eastAsia="TimesNewRomanPSMT" w:hAnsi="Arial" w:cs="Arial"/>
          <w:b/>
          <w:bCs/>
        </w:rPr>
        <w:t xml:space="preserve">- </w:t>
      </w:r>
      <w:r>
        <w:rPr>
          <w:rFonts w:ascii="Arial" w:eastAsia="TimesNewRomanPS-BoldMT" w:hAnsi="Arial" w:cs="Arial"/>
          <w:b/>
          <w:bCs/>
        </w:rPr>
        <w:t>НЕ ОТВАРАТИ”</w:t>
      </w:r>
      <w:r>
        <w:rPr>
          <w:rFonts w:ascii="Arial" w:eastAsia="TimesNewRomanPSMT" w:hAnsi="Arial" w:cs="Arial"/>
          <w:bCs/>
          <w:iCs/>
        </w:rPr>
        <w:t xml:space="preserve"> или</w:t>
      </w:r>
    </w:p>
    <w:p w:rsidR="006C7472" w:rsidRPr="00A85C41" w:rsidRDefault="006C7472" w:rsidP="006C7472">
      <w:pPr>
        <w:jc w:val="both"/>
        <w:rPr>
          <w:rFonts w:ascii="Arial" w:eastAsia="TimesNewRomanPSMT" w:hAnsi="Arial" w:cs="Arial"/>
          <w:b/>
          <w:bCs/>
          <w:iCs/>
          <w:lang w:val="sr-Cyrl-CS"/>
        </w:rPr>
      </w:pPr>
      <w:r w:rsidRPr="00A85C41">
        <w:rPr>
          <w:rFonts w:ascii="Arial" w:eastAsia="TimesNewRomanPSMT" w:hAnsi="Arial" w:cs="Arial"/>
          <w:b/>
          <w:bCs/>
          <w:iCs/>
        </w:rPr>
        <w:t>„Измена и допуна понуде</w:t>
      </w:r>
      <w:r w:rsidRPr="00A85C41">
        <w:rPr>
          <w:rFonts w:ascii="Arial" w:eastAsia="TimesNewRomanPS-BoldMT" w:hAnsi="Arial" w:cs="Arial"/>
          <w:b/>
          <w:bCs/>
        </w:rPr>
        <w:t xml:space="preserve"> за јавну набавку</w:t>
      </w:r>
      <w:r w:rsidRPr="00A85C41">
        <w:rPr>
          <w:rFonts w:ascii="Arial" w:hAnsi="Arial" w:cs="Arial"/>
          <w:b/>
        </w:rPr>
        <w:t xml:space="preserve"> услуг</w:t>
      </w:r>
      <w:r w:rsidRPr="00A85C41">
        <w:rPr>
          <w:rFonts w:ascii="Arial" w:hAnsi="Arial" w:cs="Arial"/>
          <w:b/>
          <w:lang w:val="sr-Cyrl-CS"/>
        </w:rPr>
        <w:t>а</w:t>
      </w:r>
      <w:r w:rsidRPr="00A85C41">
        <w:rPr>
          <w:rFonts w:ascii="Arial" w:hAnsi="Arial" w:cs="Arial"/>
          <w:b/>
        </w:rPr>
        <w:t xml:space="preserve"> </w:t>
      </w:r>
      <w:r w:rsidR="00822448" w:rsidRPr="00A85C41">
        <w:rPr>
          <w:rFonts w:ascii="Arial" w:hAnsi="Arial" w:cs="Arial"/>
          <w:b/>
        </w:rPr>
        <w:t xml:space="preserve">- </w:t>
      </w:r>
      <w:r w:rsidR="00822448" w:rsidRPr="00A85C41">
        <w:rPr>
          <w:rFonts w:ascii="Arial" w:hAnsi="Arial" w:cs="Arial"/>
          <w:b/>
          <w:lang w:val="sr-Cyrl-CS"/>
        </w:rPr>
        <w:t>У</w:t>
      </w:r>
      <w:r w:rsidR="00822448" w:rsidRPr="00A85C41">
        <w:rPr>
          <w:rFonts w:ascii="Arial" w:hAnsi="Arial" w:cs="Arial"/>
          <w:b/>
        </w:rPr>
        <w:t>слуг</w:t>
      </w:r>
      <w:r w:rsidR="00822448" w:rsidRPr="00A85C41">
        <w:rPr>
          <w:rFonts w:ascii="Arial" w:hAnsi="Arial" w:cs="Arial"/>
          <w:b/>
          <w:lang w:val="sr-Cyrl-CS"/>
        </w:rPr>
        <w:t>е</w:t>
      </w:r>
      <w:r w:rsidR="00822448" w:rsidRPr="00A85C41">
        <w:rPr>
          <w:rFonts w:ascii="Arial" w:hAnsi="Arial" w:cs="Arial"/>
          <w:b/>
        </w:rPr>
        <w:t xml:space="preserve"> </w:t>
      </w:r>
      <w:r w:rsidR="00822448" w:rsidRPr="00A85C41">
        <w:rPr>
          <w:rFonts w:ascii="Arial" w:hAnsi="Arial" w:cs="Arial"/>
          <w:b/>
          <w:bCs/>
        </w:rPr>
        <w:t>стручног надзора над извођењем радова на изградњи фекалне канализације у Баточини,</w:t>
      </w:r>
      <w:r w:rsidR="00822448" w:rsidRPr="00A85C41">
        <w:rPr>
          <w:rFonts w:ascii="Arial" w:eastAsia="TimesNewRomanPS-BoldMT" w:hAnsi="Arial" w:cs="Arial"/>
          <w:b/>
          <w:bCs/>
        </w:rPr>
        <w:t xml:space="preserve"> ЈН</w:t>
      </w:r>
      <w:r w:rsidR="00A85C41">
        <w:rPr>
          <w:rFonts w:ascii="Arial" w:eastAsia="TimesNewRomanPS-BoldMT" w:hAnsi="Arial" w:cs="Arial"/>
          <w:b/>
          <w:bCs/>
          <w:lang w:val="sr-Cyrl-CS"/>
        </w:rPr>
        <w:t>В</w:t>
      </w:r>
      <w:r w:rsidR="00822448" w:rsidRPr="00A85C41">
        <w:rPr>
          <w:rFonts w:ascii="Arial" w:eastAsia="TimesNewRomanPS-BoldMT" w:hAnsi="Arial" w:cs="Arial"/>
          <w:b/>
          <w:bCs/>
        </w:rPr>
        <w:t xml:space="preserve">В бр </w:t>
      </w:r>
      <w:r w:rsidR="00A85C41">
        <w:rPr>
          <w:rFonts w:ascii="Arial" w:eastAsia="TimesNewRomanPS-BoldMT" w:hAnsi="Arial" w:cs="Arial"/>
          <w:b/>
          <w:bCs/>
          <w:lang w:val="sr-Cyrl-CS"/>
        </w:rPr>
        <w:t>1</w:t>
      </w:r>
      <w:r w:rsidR="00B3518C">
        <w:rPr>
          <w:rFonts w:ascii="Arial" w:eastAsia="TimesNewRomanPS-BoldMT" w:hAnsi="Arial" w:cs="Arial"/>
          <w:b/>
          <w:bCs/>
          <w:lang w:val="sr-Cyrl-CS"/>
        </w:rPr>
        <w:t>3</w:t>
      </w:r>
      <w:r w:rsidR="0014126D" w:rsidRPr="00A85C41">
        <w:rPr>
          <w:rFonts w:ascii="Arial" w:eastAsia="TimesNewRomanPS-BoldMT" w:hAnsi="Arial" w:cs="Arial"/>
          <w:b/>
          <w:bCs/>
          <w:lang w:val="sr-Cyrl-CS"/>
        </w:rPr>
        <w:t>/</w:t>
      </w:r>
      <w:r w:rsidR="00A85C41">
        <w:rPr>
          <w:rFonts w:ascii="Arial" w:eastAsia="TimesNewRomanPS-BoldMT" w:hAnsi="Arial" w:cs="Arial"/>
          <w:b/>
          <w:bCs/>
          <w:lang w:val="sr-Cyrl-CS"/>
        </w:rPr>
        <w:t>2018</w:t>
      </w:r>
      <w:r w:rsidRPr="00A85C41">
        <w:rPr>
          <w:rFonts w:ascii="Arial" w:eastAsia="TimesNewRomanPS-BoldMT" w:hAnsi="Arial" w:cs="Arial"/>
          <w:b/>
          <w:bCs/>
        </w:rPr>
        <w:t xml:space="preserve"> </w:t>
      </w:r>
      <w:r w:rsidRPr="00A85C41">
        <w:rPr>
          <w:rFonts w:ascii="Arial" w:eastAsia="TimesNewRomanPSMT" w:hAnsi="Arial" w:cs="Arial"/>
          <w:b/>
          <w:bCs/>
        </w:rPr>
        <w:t xml:space="preserve">- </w:t>
      </w:r>
      <w:r w:rsidRPr="00A85C41">
        <w:rPr>
          <w:rFonts w:ascii="Arial" w:eastAsia="TimesNewRomanPS-BoldMT" w:hAnsi="Arial" w:cs="Arial"/>
          <w:b/>
          <w:bCs/>
        </w:rPr>
        <w:t>НЕ ОТВАРАТИ”</w:t>
      </w:r>
      <w:r w:rsidRPr="00A85C41">
        <w:rPr>
          <w:rFonts w:ascii="Arial" w:eastAsia="TimesNewRomanPSMT" w:hAnsi="Arial" w:cs="Arial"/>
          <w:b/>
          <w:bCs/>
          <w:iCs/>
          <w:lang w:val="sr-Cyrl-CS"/>
        </w:rPr>
        <w:t>.</w:t>
      </w:r>
    </w:p>
    <w:p w:rsidR="006C7472" w:rsidRPr="009E3CA3" w:rsidRDefault="006C7472" w:rsidP="006C7472">
      <w:pPr>
        <w:jc w:val="both"/>
        <w:rPr>
          <w:rFonts w:ascii="Arial" w:eastAsia="TimesNewRomanPSMT" w:hAnsi="Arial" w:cs="Arial"/>
          <w:bCs/>
          <w:iCs/>
        </w:rPr>
      </w:pP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822448" w:rsidRPr="00250886" w:rsidRDefault="00822448" w:rsidP="006C7472">
      <w:pPr>
        <w:jc w:val="both"/>
        <w:rPr>
          <w:rFonts w:ascii="Arial" w:hAnsi="Arial" w:cs="Arial"/>
          <w:b/>
          <w:i/>
          <w:i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Pr="00822448" w:rsidRDefault="004D311B" w:rsidP="006C7472">
      <w:pPr>
        <w:jc w:val="both"/>
        <w:rPr>
          <w:rFonts w:ascii="Arial" w:hAnsi="Arial" w:cs="Arial"/>
          <w:i/>
          <w:iCs/>
          <w:color w:val="FF0000"/>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C70264">
        <w:rPr>
          <w:rFonts w:ascii="Arial" w:eastAsia="TimesNewRomanPSMT" w:hAnsi="Arial" w:cs="Arial"/>
          <w:b/>
          <w:bCs/>
        </w:rPr>
        <w:t>V</w:t>
      </w:r>
      <w:r w:rsidRPr="00C70264">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9B1A8B">
      <w:pPr>
        <w:numPr>
          <w:ilvl w:val="0"/>
          <w:numId w:val="3"/>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9B1A8B">
      <w:pPr>
        <w:pStyle w:val="CommentText"/>
        <w:numPr>
          <w:ilvl w:val="0"/>
          <w:numId w:val="3"/>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C70264">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Pr="00250886" w:rsidRDefault="00822448" w:rsidP="006C7472">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6C7472" w:rsidRDefault="006C7472" w:rsidP="006C7472">
      <w:pPr>
        <w:jc w:val="both"/>
      </w:pPr>
      <w:r>
        <w:rPr>
          <w:rFonts w:ascii="Arial" w:hAnsi="Arial" w:cs="Arial"/>
          <w:b/>
          <w:bCs/>
          <w:i/>
          <w:iCs/>
        </w:rPr>
        <w:lastRenderedPageBreak/>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Pr>
          <w:rFonts w:ascii="Arial" w:hAnsi="Arial" w:cs="Arial"/>
          <w:b/>
          <w:bCs/>
          <w:i/>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6C7472" w:rsidRDefault="006C7472" w:rsidP="006C7472">
      <w:pPr>
        <w:jc w:val="both"/>
        <w:rPr>
          <w:rFonts w:ascii="Arial" w:hAnsi="Arial" w:cs="Arial"/>
          <w:iCs/>
          <w:lang w:val="sr-Cyrl-CS"/>
        </w:rPr>
      </w:pPr>
      <w:r>
        <w:rPr>
          <w:rFonts w:ascii="Arial" w:hAnsi="Arial" w:cs="Arial"/>
          <w:iCs/>
          <w:lang w:val="sr-Cyrl-CS"/>
        </w:rPr>
        <w:t>Плаћање се врши по достављању фактуре за вршење стручног надзора, пропорционално уговореној цени у односу на вредност изведених радова из испостављене ситуације</w:t>
      </w:r>
      <w:r w:rsidR="00D533A2">
        <w:rPr>
          <w:rFonts w:ascii="Arial" w:hAnsi="Arial" w:cs="Arial"/>
          <w:iCs/>
          <w:lang w:val="sr-Latn-CS"/>
        </w:rPr>
        <w:t xml:space="preserve"> </w:t>
      </w:r>
      <w:r>
        <w:rPr>
          <w:rFonts w:ascii="Arial" w:hAnsi="Arial" w:cs="Arial"/>
          <w:iCs/>
          <w:lang w:val="sr-Cyrl-CS"/>
        </w:rPr>
        <w:t>извођача радова над којима се врши надзор.</w:t>
      </w:r>
    </w:p>
    <w:p w:rsidR="006C7472" w:rsidRPr="00285132" w:rsidRDefault="006C7472" w:rsidP="006C7472">
      <w:pPr>
        <w:jc w:val="both"/>
        <w:rPr>
          <w:rFonts w:ascii="Arial" w:hAnsi="Arial" w:cs="Arial"/>
          <w:iCs/>
          <w:lang w:val="sr-Cyrl-CS"/>
        </w:rPr>
      </w:pPr>
      <w:r>
        <w:rPr>
          <w:rFonts w:ascii="Arial" w:hAnsi="Arial" w:cs="Arial"/>
          <w:iCs/>
        </w:rPr>
        <w:t>Рок плаћања је</w:t>
      </w:r>
      <w:r>
        <w:rPr>
          <w:rFonts w:ascii="Arial" w:hAnsi="Arial" w:cs="Arial"/>
          <w:iCs/>
          <w:lang w:val="sr-Cyrl-CS"/>
        </w:rPr>
        <w:t xml:space="preserve"> 45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sidR="00D533A2">
        <w:rPr>
          <w:rFonts w:ascii="Arial" w:eastAsia="TimesNewRomanPSMT" w:hAnsi="Arial" w:cs="Arial"/>
          <w:i/>
        </w:rPr>
        <w:t>(„Сл. гласник РС” бр. 119/2012</w:t>
      </w:r>
      <w:r w:rsidR="00D533A2">
        <w:rPr>
          <w:rFonts w:ascii="Arial" w:eastAsia="TimesNewRomanPSMT" w:hAnsi="Arial" w:cs="Arial"/>
          <w:i/>
          <w:lang w:val="sr-Cyrl-CS"/>
        </w:rPr>
        <w:t>, 68/2015 и 113/2017)</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sidR="00D533A2">
        <w:rPr>
          <w:rFonts w:ascii="Arial" w:hAnsi="Arial" w:cs="Arial"/>
          <w:iCs/>
          <w:lang w:val="sr-Cyrl-CS"/>
        </w:rPr>
        <w:t>регистровања</w:t>
      </w:r>
      <w:r>
        <w:rPr>
          <w:rFonts w:ascii="Arial" w:hAnsi="Arial" w:cs="Arial"/>
          <w:iCs/>
        </w:rPr>
        <w:t xml:space="preserve"> фактуре - ситуације</w:t>
      </w:r>
      <w:r>
        <w:rPr>
          <w:rFonts w:ascii="Arial" w:hAnsi="Arial" w:cs="Arial"/>
          <w:iCs/>
          <w:lang w:val="sr-Cyrl-CS"/>
        </w:rPr>
        <w:t>,</w:t>
      </w:r>
      <w:r>
        <w:rPr>
          <w:rFonts w:ascii="Arial" w:hAnsi="Arial" w:cs="Arial"/>
          <w:iCs/>
        </w:rPr>
        <w:t xml:space="preserve"> којима се потврђује</w:t>
      </w:r>
      <w:r>
        <w:rPr>
          <w:rFonts w:ascii="Arial" w:hAnsi="Arial" w:cs="Arial"/>
          <w:i/>
          <w:iCs/>
        </w:rPr>
        <w:t xml:space="preserve"> </w:t>
      </w:r>
      <w:r w:rsidRPr="00A24266">
        <w:rPr>
          <w:rFonts w:ascii="Arial" w:hAnsi="Arial" w:cs="Arial"/>
          <w:iCs/>
        </w:rPr>
        <w:t>извршење услуг</w:t>
      </w:r>
      <w:r>
        <w:rPr>
          <w:rFonts w:ascii="Arial" w:hAnsi="Arial" w:cs="Arial"/>
          <w:iCs/>
          <w:lang w:val="sr-Cyrl-CS"/>
        </w:rPr>
        <w:t>е стручног надзора.</w:t>
      </w:r>
    </w:p>
    <w:p w:rsidR="006C7472" w:rsidRPr="009B3EB0" w:rsidRDefault="006C7472" w:rsidP="006C7472">
      <w:pPr>
        <w:jc w:val="both"/>
        <w:rPr>
          <w:rFonts w:ascii="Arial" w:hAnsi="Arial" w:cs="Arial"/>
          <w:iCs/>
          <w:lang w:val="sr-Cyrl-CS"/>
        </w:rPr>
      </w:pPr>
      <w:r>
        <w:rPr>
          <w:rFonts w:ascii="Arial" w:hAnsi="Arial" w:cs="Arial"/>
          <w:iCs/>
        </w:rPr>
        <w:t>Плаћање се врши уплатом на рачун понуђача.</w:t>
      </w:r>
    </w:p>
    <w:p w:rsidR="00250886" w:rsidRPr="0054398B" w:rsidRDefault="006C7472" w:rsidP="00250886">
      <w:pPr>
        <w:jc w:val="both"/>
        <w:rPr>
          <w:rFonts w:ascii="Arial" w:hAnsi="Arial" w:cs="Arial"/>
          <w:lang w:val="sr-Cyrl-CS"/>
        </w:rPr>
      </w:pPr>
      <w:r>
        <w:rPr>
          <w:rFonts w:ascii="Arial" w:hAnsi="Arial" w:cs="Arial"/>
          <w:b/>
          <w:bCs/>
          <w:i/>
          <w:iCs/>
        </w:rPr>
        <w:t xml:space="preserve">9.2. </w:t>
      </w:r>
      <w:r>
        <w:rPr>
          <w:rFonts w:ascii="Arial" w:hAnsi="Arial" w:cs="Arial"/>
          <w:iCs/>
          <w:u w:val="single"/>
        </w:rPr>
        <w:t xml:space="preserve">Захтев у погледу рока </w:t>
      </w:r>
    </w:p>
    <w:p w:rsidR="006C7472" w:rsidRPr="00285132" w:rsidRDefault="00F576E3" w:rsidP="006C7472">
      <w:pPr>
        <w:jc w:val="both"/>
        <w:rPr>
          <w:rFonts w:ascii="Arial" w:hAnsi="Arial" w:cs="Arial"/>
          <w:lang w:val="sr-Cyrl-CS"/>
        </w:rPr>
      </w:pPr>
      <w:r>
        <w:rPr>
          <w:rFonts w:ascii="Arial" w:hAnsi="Arial" w:cs="Arial"/>
          <w:lang w:val="sr-Cyrl-CS"/>
        </w:rPr>
        <w:t>Рок извршења</w:t>
      </w:r>
      <w:r w:rsidR="006C7472" w:rsidRPr="0054398B">
        <w:rPr>
          <w:rFonts w:ascii="Arial" w:hAnsi="Arial" w:cs="Arial"/>
          <w:lang w:val="sr-Cyrl-CS"/>
        </w:rPr>
        <w:t xml:space="preserve"> услуге стручног надзора </w:t>
      </w:r>
      <w:r>
        <w:rPr>
          <w:rFonts w:ascii="Arial" w:hAnsi="Arial" w:cs="Arial"/>
          <w:lang w:val="sr-Cyrl-CS"/>
        </w:rPr>
        <w:t>је</w:t>
      </w:r>
      <w:r w:rsidR="006C7472" w:rsidRPr="0054398B">
        <w:rPr>
          <w:rFonts w:ascii="Arial" w:hAnsi="Arial" w:cs="Arial"/>
          <w:lang w:val="sr-Cyrl-CS"/>
        </w:rPr>
        <w:t xml:space="preserve"> везан за рок извршења радова над којима ће се вршити стручни надзор.</w:t>
      </w:r>
    </w:p>
    <w:p w:rsidR="006C7472" w:rsidRPr="00285132" w:rsidRDefault="00F576E3" w:rsidP="006C7472">
      <w:pPr>
        <w:jc w:val="both"/>
        <w:rPr>
          <w:rFonts w:ascii="Arial" w:hAnsi="Arial" w:cs="Arial"/>
          <w:lang w:val="sr-Cyrl-CS"/>
        </w:rPr>
      </w:pPr>
      <w:r>
        <w:rPr>
          <w:rFonts w:ascii="Arial" w:hAnsi="Arial" w:cs="Arial"/>
          <w:lang w:val="sr-Cyrl-CS"/>
        </w:rPr>
        <w:t>Извођач</w:t>
      </w:r>
      <w:r w:rsidR="00250886">
        <w:rPr>
          <w:rFonts w:ascii="Arial" w:hAnsi="Arial" w:cs="Arial"/>
        </w:rPr>
        <w:t xml:space="preserve"> услуге</w:t>
      </w:r>
      <w:r w:rsidR="006C7472" w:rsidRPr="00285132">
        <w:rPr>
          <w:rFonts w:ascii="Arial" w:hAnsi="Arial" w:cs="Arial"/>
        </w:rPr>
        <w:t xml:space="preserve"> надзора дужан је да надзор врши до коначног рока за завршетак радова, а према уговору закљученом између Наручиоца и Извођача радова.</w:t>
      </w: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6C7472">
      <w:pPr>
        <w:jc w:val="both"/>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6C7472" w:rsidRPr="00285132" w:rsidRDefault="006C7472" w:rsidP="006C7472">
      <w:pPr>
        <w:ind w:right="-120"/>
        <w:jc w:val="both"/>
        <w:rPr>
          <w:rFonts w:ascii="Arial" w:hAnsi="Arial" w:cs="Arial"/>
          <w:b/>
          <w:bCs/>
          <w:i/>
          <w:iCs/>
          <w:lang w:val="sr-Cyrl-CS"/>
        </w:rPr>
      </w:pPr>
    </w:p>
    <w:p w:rsidR="006C7472" w:rsidRDefault="006C7472" w:rsidP="006C7472">
      <w:pPr>
        <w:jc w:val="both"/>
        <w:rPr>
          <w:rFonts w:ascii="Arial" w:hAnsi="Arial" w:cs="Arial"/>
          <w:b/>
          <w:bCs/>
          <w:i/>
          <w:iCs/>
          <w:lang w:val="sr-Cyrl-CS"/>
        </w:rPr>
      </w:pPr>
      <w:r>
        <w:rPr>
          <w:rFonts w:ascii="Arial" w:hAnsi="Arial" w:cs="Arial"/>
          <w:b/>
          <w:bCs/>
          <w:i/>
          <w:iCs/>
        </w:rPr>
        <w:t>10. ВАЛУТА И НАЧИН НА КОЈИ МОРА ДА БУДЕ НАВЕДЕНА И ИЗРАЖЕНА ЦЕНА У ПОНУДИ</w:t>
      </w:r>
    </w:p>
    <w:p w:rsidR="001A0602" w:rsidRPr="001A0602" w:rsidRDefault="001A0602" w:rsidP="006C7472">
      <w:pPr>
        <w:jc w:val="both"/>
        <w:rPr>
          <w:rFonts w:ascii="Arial" w:hAnsi="Arial" w:cs="Arial"/>
          <w:b/>
          <w:bCs/>
          <w:i/>
          <w:iCs/>
          <w:lang w:val="sr-Cyrl-CS"/>
        </w:rPr>
      </w:pPr>
    </w:p>
    <w:p w:rsidR="001A0602" w:rsidRPr="008566BF" w:rsidRDefault="001A0602" w:rsidP="001A0602">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A0602" w:rsidRPr="008566BF" w:rsidRDefault="001A0602" w:rsidP="001A0602">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1A0602" w:rsidRPr="008566BF" w:rsidRDefault="001A0602" w:rsidP="001A0602">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1A0602" w:rsidRPr="008566BF" w:rsidRDefault="001A0602" w:rsidP="001A0602">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6C7472" w:rsidRPr="00143D17" w:rsidRDefault="006C7472"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lastRenderedPageBreak/>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w:t>
      </w:r>
      <w:r w:rsidR="00515E6E">
        <w:rPr>
          <w:rFonts w:ascii="Arial" w:hAnsi="Arial" w:cs="Arial"/>
          <w:iCs/>
          <w:lang w:val="sr-Cyrl-CS"/>
        </w:rPr>
        <w:t>л</w:t>
      </w:r>
      <w:r w:rsidR="004D311B">
        <w:rPr>
          <w:rFonts w:ascii="Arial" w:hAnsi="Arial" w:cs="Arial"/>
          <w:iCs/>
        </w:rPr>
        <w:t>опу сво</w:t>
      </w:r>
      <w:r>
        <w:rPr>
          <w:rFonts w:ascii="Arial" w:hAnsi="Arial" w:cs="Arial"/>
          <w:iCs/>
        </w:rPr>
        <w:t>јих понуда.</w:t>
      </w:r>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6C7472" w:rsidRDefault="006C7472" w:rsidP="006C7472">
      <w:pPr>
        <w:jc w:val="both"/>
        <w:rPr>
          <w:rFonts w:ascii="Arial" w:hAnsi="Arial" w:cs="Arial"/>
          <w:color w:val="FF0000"/>
        </w:rPr>
      </w:pPr>
    </w:p>
    <w:p w:rsidR="006C7472" w:rsidRDefault="006C7472" w:rsidP="006C7472">
      <w:pPr>
        <w:jc w:val="both"/>
        <w:rPr>
          <w:rFonts w:ascii="Arial" w:hAnsi="Arial" w:cs="Arial"/>
          <w:b/>
          <w:bCs/>
        </w:rPr>
      </w:pPr>
      <w:r>
        <w:rPr>
          <w:rFonts w:ascii="Arial" w:hAnsi="Arial" w:cs="Arial"/>
          <w:b/>
          <w:bCs/>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822448" w:rsidRPr="00221A76" w:rsidRDefault="00822448" w:rsidP="00822448">
      <w:pPr>
        <w:jc w:val="both"/>
        <w:rPr>
          <w:rFonts w:ascii="Arial" w:hAnsi="Arial" w:cs="Arial"/>
          <w:i/>
          <w:iCs/>
          <w:color w:val="auto"/>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221A76">
        <w:rPr>
          <w:rFonts w:ascii="Arial" w:hAnsi="Arial" w:cs="Arial"/>
          <w:i/>
          <w:color w:val="auto"/>
          <w:lang w:val="sr-Cyrl-CS"/>
        </w:rPr>
        <w:t xml:space="preserve">Општина Баточина, </w:t>
      </w:r>
      <w:r>
        <w:rPr>
          <w:rFonts w:ascii="Arial" w:hAnsi="Arial" w:cs="Arial"/>
          <w:i/>
          <w:color w:val="auto"/>
          <w:lang w:val="sr-Cyrl-CS"/>
        </w:rPr>
        <w:t xml:space="preserve">Општинска управа, 34227 Баточина, ул. Краља Петра </w:t>
      </w:r>
      <w:r>
        <w:rPr>
          <w:rFonts w:ascii="Arial" w:hAnsi="Arial" w:cs="Arial"/>
          <w:i/>
          <w:color w:val="auto"/>
        </w:rPr>
        <w:t>I</w:t>
      </w:r>
      <w:r>
        <w:rPr>
          <w:rFonts w:ascii="Arial" w:hAnsi="Arial" w:cs="Arial"/>
          <w:i/>
          <w:color w:val="auto"/>
          <w:lang w:val="sr-Cyrl-CS"/>
        </w:rPr>
        <w:t xml:space="preserve"> бр.</w:t>
      </w:r>
      <w:r w:rsidR="00221A76">
        <w:rPr>
          <w:rFonts w:ascii="Arial" w:hAnsi="Arial" w:cs="Arial"/>
          <w:i/>
          <w:color w:val="auto"/>
          <w:lang w:val="sr-Cyrl-CS"/>
        </w:rPr>
        <w:t xml:space="preserve"> </w:t>
      </w:r>
      <w:r>
        <w:rPr>
          <w:rFonts w:ascii="Arial" w:hAnsi="Arial" w:cs="Arial"/>
          <w:i/>
          <w:color w:val="auto"/>
          <w:lang w:val="sr-Cyrl-CS"/>
        </w:rPr>
        <w:t>3</w:t>
      </w:r>
      <w:r w:rsidR="00221A76">
        <w:rPr>
          <w:rFonts w:ascii="Arial" w:hAnsi="Arial" w:cs="Arial"/>
          <w:i/>
          <w:color w:val="auto"/>
          <w:lang w:val="sr-Cyrl-CS"/>
        </w:rPr>
        <w:t>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7" w:history="1">
        <w:r w:rsidRPr="00454CC3">
          <w:rPr>
            <w:rStyle w:val="Hyperlink"/>
            <w:rFonts w:ascii="Arial" w:hAnsi="Arial" w:cs="Arial"/>
            <w:i/>
            <w:iCs/>
          </w:rPr>
          <w:t>olja.jasovic@sobatocina.org.rs</w:t>
        </w:r>
      </w:hyperlink>
      <w:r>
        <w:rPr>
          <w:rFonts w:ascii="Arial" w:hAnsi="Arial" w:cs="Arial"/>
          <w:i/>
          <w:iCs/>
          <w:color w:val="auto"/>
          <w:lang w:val="sr-Cyrl-CS"/>
        </w:rPr>
        <w:t xml:space="preserve"> </w:t>
      </w:r>
      <w:r w:rsidR="00221A76">
        <w:rPr>
          <w:rFonts w:ascii="Arial" w:hAnsi="Arial" w:cs="Arial"/>
          <w:i/>
          <w:iCs/>
          <w:color w:val="auto"/>
        </w:rPr>
        <w:t xml:space="preserve">, </w:t>
      </w:r>
      <w:hyperlink r:id="rId28" w:history="1">
        <w:r w:rsidR="00221A76" w:rsidRPr="00BF5097">
          <w:rPr>
            <w:rStyle w:val="Hyperlink"/>
            <w:rFonts w:ascii="Arial" w:hAnsi="Arial" w:cs="Arial"/>
            <w:i/>
            <w:iCs/>
            <w:lang w:val="sr-Latn-CS"/>
          </w:rPr>
          <w:t>opstinabatocina</w:t>
        </w:r>
        <w:r w:rsidR="00221A76" w:rsidRPr="00BF5097">
          <w:rPr>
            <w:rStyle w:val="Hyperlink"/>
            <w:rFonts w:ascii="Arial" w:hAnsi="Arial" w:cs="Arial"/>
            <w:i/>
            <w:iCs/>
          </w:rPr>
          <w:t>@gmail.com</w:t>
        </w:r>
      </w:hyperlink>
      <w:r w:rsidR="00221A76">
        <w:rPr>
          <w:rFonts w:ascii="Arial" w:hAnsi="Arial" w:cs="Arial"/>
          <w:i/>
          <w:iCs/>
          <w:color w:val="auto"/>
          <w:lang w:val="sr-Cyrl-CS"/>
        </w:rPr>
        <w:t xml:space="preserve"> </w:t>
      </w:r>
      <w:r w:rsidR="00221A76">
        <w:rPr>
          <w:rFonts w:ascii="Arial" w:hAnsi="Arial" w:cs="Arial"/>
          <w:i/>
          <w:color w:val="auto"/>
          <w:lang w:val="sr-Cyrl-CS"/>
        </w:rPr>
        <w:t>и</w:t>
      </w:r>
      <w:r w:rsidRPr="008566BF">
        <w:rPr>
          <w:rFonts w:ascii="Arial" w:hAnsi="Arial" w:cs="Arial"/>
          <w:i/>
          <w:color w:val="auto"/>
          <w:lang w:val="ru-RU"/>
        </w:rPr>
        <w:t>ли</w:t>
      </w:r>
      <w:r w:rsidR="00221A76">
        <w:rPr>
          <w:rFonts w:ascii="Arial" w:hAnsi="Arial" w:cs="Arial"/>
          <w:i/>
          <w:color w:val="auto"/>
        </w:rPr>
        <w:t xml:space="preserve"> </w:t>
      </w:r>
      <w:r w:rsidRPr="008566BF">
        <w:rPr>
          <w:rFonts w:ascii="Arial" w:hAnsi="Arial" w:cs="Arial"/>
          <w:i/>
          <w:color w:val="auto"/>
          <w:lang w:val="ru-RU"/>
        </w:rPr>
        <w:t xml:space="preserve">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822448" w:rsidRPr="008566BF" w:rsidRDefault="00822448" w:rsidP="00822448">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sidR="00515E6E">
        <w:rPr>
          <w:rFonts w:ascii="Arial" w:hAnsi="Arial" w:cs="Arial"/>
          <w:lang w:val="ru-RU"/>
        </w:rPr>
        <w:t xml:space="preserve"> на својој интернет страници. </w:t>
      </w:r>
    </w:p>
    <w:p w:rsidR="00822448" w:rsidRDefault="00822448" w:rsidP="00822448">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E31973">
        <w:rPr>
          <w:rFonts w:ascii="Arial" w:eastAsia="TimesNewRomanPS-BoldMT" w:hAnsi="Arial" w:cs="Arial"/>
          <w:b/>
          <w:bCs/>
          <w:lang w:val="ru-RU"/>
        </w:rPr>
        <w:t>В</w:t>
      </w:r>
      <w:r>
        <w:rPr>
          <w:rFonts w:ascii="Arial" w:eastAsia="TimesNewRomanPS-BoldMT" w:hAnsi="Arial" w:cs="Arial"/>
          <w:b/>
          <w:bCs/>
          <w:lang w:val="ru-RU"/>
        </w:rPr>
        <w:t>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E31973">
        <w:rPr>
          <w:rFonts w:ascii="Arial" w:eastAsia="TimesNewRomanPS-BoldMT" w:hAnsi="Arial" w:cs="Arial"/>
          <w:b/>
          <w:bCs/>
          <w:lang w:val="sr-Cyrl-CS"/>
        </w:rPr>
        <w:t>1</w:t>
      </w:r>
      <w:r w:rsidR="00015C56">
        <w:rPr>
          <w:rFonts w:ascii="Arial" w:eastAsia="TimesNewRomanPS-BoldMT" w:hAnsi="Arial" w:cs="Arial"/>
          <w:b/>
          <w:bCs/>
          <w:lang w:val="sr-Cyrl-CS"/>
        </w:rPr>
        <w:t>3</w:t>
      </w:r>
      <w:r w:rsidR="0014126D">
        <w:rPr>
          <w:rFonts w:ascii="Arial" w:eastAsia="TimesNewRomanPS-BoldMT" w:hAnsi="Arial" w:cs="Arial"/>
          <w:b/>
          <w:bCs/>
          <w:lang w:val="sr-Cyrl-CS"/>
        </w:rPr>
        <w:t>/</w:t>
      </w:r>
      <w:r w:rsidR="00E31973">
        <w:rPr>
          <w:rFonts w:ascii="Arial" w:eastAsia="TimesNewRomanPS-BoldMT" w:hAnsi="Arial" w:cs="Arial"/>
          <w:b/>
          <w:bCs/>
          <w:lang w:val="sr-Cyrl-CS"/>
        </w:rPr>
        <w:t>2018</w:t>
      </w:r>
      <w:r>
        <w:rPr>
          <w:rFonts w:ascii="Arial" w:eastAsia="TimesNewRomanPS-BoldMT" w:hAnsi="Arial" w:cs="Arial"/>
          <w:b/>
          <w:bCs/>
          <w:lang w:val="sr-Cyrl-CS"/>
        </w:rPr>
        <w:t xml:space="preserve"> - </w:t>
      </w:r>
      <w:r w:rsidRPr="008566BF">
        <w:rPr>
          <w:lang w:val="ru-RU"/>
        </w:rPr>
        <w:t xml:space="preserve"> </w:t>
      </w:r>
      <w:r w:rsidRPr="00822448">
        <w:rPr>
          <w:rFonts w:ascii="Arial" w:hAnsi="Arial" w:cs="Arial"/>
          <w:b/>
          <w:lang w:val="sr-Cyrl-CS"/>
        </w:rPr>
        <w:t>У</w:t>
      </w:r>
      <w:r w:rsidRPr="00822448">
        <w:rPr>
          <w:rFonts w:ascii="Arial" w:hAnsi="Arial" w:cs="Arial"/>
          <w:b/>
        </w:rPr>
        <w:t>слуг</w:t>
      </w:r>
      <w:r w:rsidRPr="00822448">
        <w:rPr>
          <w:rFonts w:ascii="Arial" w:hAnsi="Arial" w:cs="Arial"/>
          <w:b/>
          <w:lang w:val="sr-Cyrl-CS"/>
        </w:rPr>
        <w:t>е</w:t>
      </w:r>
      <w:r w:rsidRPr="00822448">
        <w:rPr>
          <w:rFonts w:ascii="Arial" w:hAnsi="Arial" w:cs="Arial"/>
          <w:b/>
        </w:rPr>
        <w:t xml:space="preserve"> </w:t>
      </w:r>
      <w:r w:rsidRPr="00822448">
        <w:rPr>
          <w:rFonts w:ascii="Arial" w:hAnsi="Arial" w:cs="Arial"/>
          <w:b/>
          <w:bCs/>
        </w:rPr>
        <w:t>стручног надзора над извођењем радова на изградњи фекалне канализације у Баточини</w:t>
      </w:r>
      <w:r>
        <w:rPr>
          <w:rFonts w:ascii="Arial" w:hAnsi="Arial" w:cs="Arial"/>
          <w:b/>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w:t>
      </w:r>
      <w:r w:rsidRPr="00AA4D8C">
        <w:rPr>
          <w:rFonts w:ascii="Arial" w:hAnsi="Arial" w:cs="Arial"/>
          <w:color w:val="auto"/>
        </w:rPr>
        <w:lastRenderedPageBreak/>
        <w:t>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Default="006C7472" w:rsidP="006C7472">
      <w:pPr>
        <w:jc w:val="both"/>
        <w:rPr>
          <w:rFonts w:ascii="Arial" w:hAnsi="Arial" w:cs="Arial"/>
          <w:b/>
          <w:bCs/>
        </w:rPr>
      </w:pPr>
      <w:r>
        <w:rPr>
          <w:rFonts w:ascii="Arial" w:hAnsi="Arial" w:cs="Arial"/>
          <w:b/>
          <w:bCs/>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Default="006C7472" w:rsidP="006C7472">
      <w:pPr>
        <w:jc w:val="both"/>
        <w:rPr>
          <w:rFonts w:ascii="Arial" w:hAnsi="Arial" w:cs="Arial"/>
          <w:b/>
        </w:rPr>
      </w:pPr>
      <w:r>
        <w:rPr>
          <w:rFonts w:ascii="Arial" w:hAnsi="Arial" w:cs="Arial"/>
          <w:b/>
        </w:rPr>
        <w:t>1</w:t>
      </w:r>
      <w:r w:rsidR="007118C6">
        <w:rPr>
          <w:rFonts w:ascii="Arial" w:hAnsi="Arial" w:cs="Arial"/>
          <w:b/>
        </w:rPr>
        <w:t>6</w:t>
      </w:r>
      <w:r>
        <w:rPr>
          <w:rFonts w:ascii="Arial" w:hAnsi="Arial" w:cs="Arial"/>
          <w:b/>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Default="007118C6" w:rsidP="006C7472">
      <w:pPr>
        <w:jc w:val="both"/>
        <w:rPr>
          <w:rFonts w:ascii="Arial" w:hAnsi="Arial" w:cs="Arial"/>
          <w:b/>
          <w:bCs/>
        </w:rPr>
      </w:pPr>
      <w:r>
        <w:rPr>
          <w:rFonts w:ascii="Arial" w:hAnsi="Arial" w:cs="Arial"/>
          <w:b/>
          <w:bCs/>
        </w:rPr>
        <w:t>17</w:t>
      </w:r>
      <w:r w:rsidR="006C7472">
        <w:rPr>
          <w:rFonts w:ascii="Arial" w:hAnsi="Arial" w:cs="Arial"/>
          <w:b/>
          <w:bCs/>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118C6" w:rsidRDefault="007118C6" w:rsidP="007118C6">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9" w:history="1">
        <w:r w:rsidRPr="00454CC3">
          <w:rPr>
            <w:rStyle w:val="Hyperlink"/>
            <w:rFonts w:ascii="Arial" w:hAnsi="Arial" w:cs="Arial"/>
            <w:i/>
            <w:iCs/>
          </w:rPr>
          <w:t>olja.jasovic@sobatocina.org.rs</w:t>
        </w:r>
      </w:hyperlink>
      <w:r w:rsidR="00E31973">
        <w:rPr>
          <w:rFonts w:ascii="Arial" w:hAnsi="Arial" w:cs="Arial"/>
          <w:i/>
          <w:iCs/>
          <w:color w:val="auto"/>
          <w:lang w:val="sr-Cyrl-CS"/>
        </w:rPr>
        <w:t xml:space="preserve">, </w:t>
      </w:r>
      <w:hyperlink r:id="rId30" w:history="1">
        <w:r w:rsidR="00E31973" w:rsidRPr="00BF5097">
          <w:rPr>
            <w:rStyle w:val="Hyperlink"/>
            <w:rFonts w:ascii="Arial" w:hAnsi="Arial" w:cs="Arial"/>
            <w:i/>
            <w:iCs/>
            <w:lang w:val="sr-Latn-CS"/>
          </w:rPr>
          <w:t>opstinabatocina</w:t>
        </w:r>
        <w:r w:rsidR="00E31973" w:rsidRPr="00BF5097">
          <w:rPr>
            <w:rStyle w:val="Hyperlink"/>
            <w:rFonts w:ascii="Arial" w:hAnsi="Arial" w:cs="Arial"/>
            <w:i/>
            <w:iCs/>
          </w:rPr>
          <w:t>@gmail.com</w:t>
        </w:r>
      </w:hyperlink>
      <w:r w:rsidR="00E31973">
        <w:rPr>
          <w:rFonts w:ascii="Arial" w:hAnsi="Arial" w:cs="Arial"/>
          <w:i/>
          <w:iCs/>
          <w:color w:val="auto"/>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lastRenderedPageBreak/>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sidR="00337C79">
        <w:rPr>
          <w:rFonts w:ascii="Arial" w:hAnsi="Arial" w:cs="Arial"/>
          <w:lang w:val="sr-Cyrl-CS"/>
        </w:rPr>
        <w:t>седам</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sidR="00337C79">
        <w:rPr>
          <w:rFonts w:ascii="Arial" w:hAnsi="Arial" w:cs="Arial"/>
          <w:lang w:val="sr-Cyrl-CS"/>
        </w:rPr>
        <w:t>десет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515E6E">
      <w:pPr>
        <w:jc w:val="both"/>
        <w:rPr>
          <w:rFonts w:ascii="Arial" w:hAnsi="Arial" w:cs="Arial"/>
        </w:rPr>
      </w:pPr>
      <w:r w:rsidRPr="00315408">
        <w:rPr>
          <w:rFonts w:ascii="Arial" w:hAnsi="Arial" w:cs="Arial"/>
        </w:rPr>
        <w:t>3)податке о јавној набавци која је пр</w:t>
      </w:r>
      <w:r w:rsidR="00515E6E">
        <w:rPr>
          <w:rFonts w:ascii="Arial" w:hAnsi="Arial" w:cs="Arial"/>
        </w:rPr>
        <w:t>едмет захтева, односно о одлуци</w:t>
      </w:r>
      <w:r w:rsidR="00515E6E">
        <w:rPr>
          <w:rFonts w:ascii="Arial" w:hAnsi="Arial" w:cs="Arial"/>
          <w:lang w:val="sr-Cyrl-CS"/>
        </w:rPr>
        <w:t xml:space="preserve"> </w:t>
      </w:r>
      <w:r w:rsidRPr="00315408">
        <w:rPr>
          <w:rFonts w:ascii="Arial" w:hAnsi="Arial" w:cs="Arial"/>
        </w:rPr>
        <w:t xml:space="preserve">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w:t>
      </w:r>
      <w:r w:rsidR="00337C79" w:rsidRPr="00337C79">
        <w:rPr>
          <w:rFonts w:ascii="Arial" w:hAnsi="Arial" w:cs="Arial"/>
          <w:lang w:val="sr-Cyrl-CS"/>
        </w:rPr>
        <w:t>120</w:t>
      </w:r>
      <w:r w:rsidRPr="00337C79">
        <w:rPr>
          <w:rFonts w:ascii="Arial" w:hAnsi="Arial" w:cs="Arial"/>
        </w:rPr>
        <w:t>.000</w:t>
      </w:r>
      <w:r w:rsidRPr="00315408">
        <w:rPr>
          <w:rFonts w:ascii="Arial" w:hAnsi="Arial" w:cs="Arial"/>
        </w:rPr>
        <w:t xml:space="preserve">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lastRenderedPageBreak/>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Default="007118C6" w:rsidP="006C7472">
      <w:pPr>
        <w:jc w:val="both"/>
        <w:rPr>
          <w:rFonts w:ascii="Arial" w:hAnsi="Arial" w:cs="Arial"/>
          <w:b/>
        </w:rPr>
      </w:pPr>
      <w:r>
        <w:rPr>
          <w:rFonts w:ascii="Arial" w:hAnsi="Arial" w:cs="Arial"/>
          <w:b/>
        </w:rPr>
        <w:t>18</w:t>
      </w:r>
      <w:r w:rsidR="006C7472">
        <w:rPr>
          <w:rFonts w:ascii="Arial" w:hAnsi="Arial" w:cs="Arial"/>
          <w:b/>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sidR="00337C79">
        <w:rPr>
          <w:rFonts w:ascii="Arial" w:hAnsi="Arial" w:cs="Arial"/>
          <w:lang w:val="sr-Cyrl-CS"/>
        </w:rPr>
        <w:t>25</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250886" w:rsidRPr="00337C79" w:rsidRDefault="006C7472" w:rsidP="00337C79">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sectPr w:rsidR="00250886" w:rsidRPr="00337C79" w:rsidSect="004473F9">
      <w:footerReference w:type="default" r:id="rId31"/>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F89" w:rsidRDefault="00B17F89">
      <w:pPr>
        <w:spacing w:line="240" w:lineRule="auto"/>
      </w:pPr>
      <w:r>
        <w:separator/>
      </w:r>
    </w:p>
  </w:endnote>
  <w:endnote w:type="continuationSeparator" w:id="1">
    <w:p w:rsidR="00B17F89" w:rsidRDefault="00B17F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E52B42">
      <w:tc>
        <w:tcPr>
          <w:tcW w:w="8208" w:type="dxa"/>
          <w:tcBorders>
            <w:top w:val="single" w:sz="8" w:space="0" w:color="808080"/>
          </w:tcBorders>
          <w:shd w:val="clear" w:color="auto" w:fill="auto"/>
        </w:tcPr>
        <w:p w:rsidR="00E52B42" w:rsidRPr="00F6567C" w:rsidRDefault="00E52B42" w:rsidP="00B3518C">
          <w:pPr>
            <w:pStyle w:val="Footer"/>
            <w:jc w:val="center"/>
            <w:rPr>
              <w:b/>
              <w:bCs/>
              <w:i/>
              <w:color w:val="4F81BD"/>
            </w:rPr>
          </w:pPr>
          <w:r w:rsidRPr="00F6567C">
            <w:rPr>
              <w:b/>
              <w:bCs/>
              <w:i/>
              <w:color w:val="4F81BD"/>
            </w:rPr>
            <w:t>Услуге стручног надзора</w:t>
          </w:r>
          <w:r w:rsidRPr="00F6567C">
            <w:rPr>
              <w:b/>
              <w:bCs/>
              <w:i/>
              <w:color w:val="4F81BD"/>
              <w:lang w:val="sr-Cyrl-CS"/>
            </w:rPr>
            <w:t>,</w:t>
          </w:r>
          <w:r w:rsidRPr="00F6567C">
            <w:rPr>
              <w:b/>
              <w:bCs/>
              <w:i/>
              <w:color w:val="4F81BD"/>
            </w:rPr>
            <w:t xml:space="preserve"> ЈН бр.</w:t>
          </w:r>
          <w:r w:rsidRPr="00F6567C">
            <w:rPr>
              <w:b/>
              <w:bCs/>
              <w:i/>
              <w:color w:val="4F81BD"/>
              <w:lang w:val="sr-Cyrl-CS"/>
            </w:rPr>
            <w:t>1</w:t>
          </w:r>
          <w:r>
            <w:rPr>
              <w:b/>
              <w:bCs/>
              <w:i/>
              <w:color w:val="4F81BD"/>
              <w:lang w:val="sr-Cyrl-CS"/>
            </w:rPr>
            <w:t>3</w:t>
          </w:r>
          <w:r w:rsidRPr="00F6567C">
            <w:rPr>
              <w:b/>
              <w:bCs/>
              <w:i/>
              <w:color w:val="4F81BD"/>
              <w:lang w:val="sr-Cyrl-CS"/>
            </w:rPr>
            <w:t>/</w:t>
          </w:r>
          <w:r w:rsidRPr="00F6567C">
            <w:rPr>
              <w:b/>
              <w:bCs/>
              <w:i/>
              <w:color w:val="4F81BD"/>
            </w:rPr>
            <w:t>2018</w:t>
          </w:r>
        </w:p>
      </w:tc>
      <w:tc>
        <w:tcPr>
          <w:tcW w:w="1034" w:type="dxa"/>
          <w:tcBorders>
            <w:top w:val="single" w:sz="8" w:space="0" w:color="808080"/>
            <w:left w:val="single" w:sz="8" w:space="0" w:color="808080"/>
          </w:tcBorders>
          <w:shd w:val="clear" w:color="auto" w:fill="auto"/>
        </w:tcPr>
        <w:p w:rsidR="00E52B42" w:rsidRDefault="00E52B42">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C41D53">
            <w:rPr>
              <w:b/>
              <w:bCs/>
              <w:noProof/>
              <w:color w:val="4F81BD"/>
            </w:rPr>
            <w:t>31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C41D53">
            <w:rPr>
              <w:b/>
              <w:bCs/>
              <w:noProof/>
              <w:color w:val="4F81BD"/>
            </w:rPr>
            <w:t>38</w:t>
          </w:r>
          <w:r>
            <w:rPr>
              <w:b/>
              <w:bCs/>
              <w:color w:val="4F81BD"/>
            </w:rPr>
            <w:fldChar w:fldCharType="end"/>
          </w:r>
        </w:p>
      </w:tc>
    </w:tr>
  </w:tbl>
  <w:p w:rsidR="00E52B42" w:rsidRDefault="00E52B42">
    <w:pPr>
      <w:pStyle w:val="Footer"/>
      <w:jc w:val="right"/>
    </w:pPr>
    <w:r>
      <w:rPr>
        <w:color w:val="1F497D"/>
      </w:rPr>
      <w:t xml:space="preserve"> </w:t>
    </w:r>
  </w:p>
  <w:p w:rsidR="00E52B42" w:rsidRDefault="00E52B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F89" w:rsidRDefault="00B17F89">
      <w:pPr>
        <w:spacing w:line="240" w:lineRule="auto"/>
      </w:pPr>
      <w:r>
        <w:separator/>
      </w:r>
    </w:p>
  </w:footnote>
  <w:footnote w:type="continuationSeparator" w:id="1">
    <w:p w:rsidR="00B17F89" w:rsidRDefault="00B17F8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14611C9"/>
    <w:multiLevelType w:val="hybridMultilevel"/>
    <w:tmpl w:val="66040696"/>
    <w:lvl w:ilvl="0" w:tplc="094601B2">
      <w:start w:val="5"/>
      <w:numFmt w:val="decimal"/>
      <w:lvlText w:val="%1)"/>
      <w:lvlJc w:val="left"/>
      <w:pPr>
        <w:ind w:left="720" w:hanging="360"/>
      </w:pPr>
      <w:rPr>
        <w:rFonts w:eastAsia="TimesNewRomanPSM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2B0484B"/>
    <w:multiLevelType w:val="hybridMultilevel"/>
    <w:tmpl w:val="F410BC7E"/>
    <w:lvl w:ilvl="0" w:tplc="70E4379E">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DB63741"/>
    <w:multiLevelType w:val="hybridMultilevel"/>
    <w:tmpl w:val="EAE6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1">
    <w:nsid w:val="515F6C4D"/>
    <w:multiLevelType w:val="hybridMultilevel"/>
    <w:tmpl w:val="2B7CA5CA"/>
    <w:lvl w:ilvl="0" w:tplc="04090001">
      <w:start w:val="1"/>
      <w:numFmt w:val="bullet"/>
      <w:lvlText w:val=""/>
      <w:lvlJc w:val="left"/>
      <w:pPr>
        <w:ind w:left="999" w:hanging="360"/>
      </w:pPr>
      <w:rPr>
        <w:rFonts w:ascii="Symbol" w:hAnsi="Symbol"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22">
    <w:nsid w:val="53007231"/>
    <w:multiLevelType w:val="hybridMultilevel"/>
    <w:tmpl w:val="0FE4E7B2"/>
    <w:lvl w:ilvl="0" w:tplc="04090001">
      <w:start w:val="1"/>
      <w:numFmt w:val="bullet"/>
      <w:lvlText w:val=""/>
      <w:lvlJc w:val="left"/>
      <w:pPr>
        <w:ind w:left="1155" w:hanging="360"/>
      </w:pPr>
      <w:rPr>
        <w:rFonts w:ascii="Symbol" w:hAnsi="Symbol"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3">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4">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5">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nsid w:val="6F393DDE"/>
    <w:multiLevelType w:val="hybridMultilevel"/>
    <w:tmpl w:val="8E5C0C3A"/>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663439"/>
    <w:multiLevelType w:val="hybridMultilevel"/>
    <w:tmpl w:val="6FB025EE"/>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0"/>
  </w:num>
  <w:num w:numId="2">
    <w:abstractNumId w:val="1"/>
  </w:num>
  <w:num w:numId="3">
    <w:abstractNumId w:val="4"/>
  </w:num>
  <w:num w:numId="4">
    <w:abstractNumId w:val="24"/>
  </w:num>
  <w:num w:numId="5">
    <w:abstractNumId w:val="9"/>
  </w:num>
  <w:num w:numId="6">
    <w:abstractNumId w:val="15"/>
  </w:num>
  <w:num w:numId="7">
    <w:abstractNumId w:val="25"/>
  </w:num>
  <w:num w:numId="8">
    <w:abstractNumId w:val="23"/>
  </w:num>
  <w:num w:numId="9">
    <w:abstractNumId w:val="20"/>
  </w:num>
  <w:num w:numId="10">
    <w:abstractNumId w:val="19"/>
  </w:num>
  <w:num w:numId="11">
    <w:abstractNumId w:val="13"/>
  </w:num>
  <w:num w:numId="12">
    <w:abstractNumId w:val="11"/>
  </w:num>
  <w:num w:numId="13">
    <w:abstractNumId w:val="30"/>
  </w:num>
  <w:num w:numId="14">
    <w:abstractNumId w:val="14"/>
  </w:num>
  <w:num w:numId="15">
    <w:abstractNumId w:val="18"/>
  </w:num>
  <w:num w:numId="16">
    <w:abstractNumId w:val="28"/>
  </w:num>
  <w:num w:numId="17">
    <w:abstractNumId w:val="17"/>
  </w:num>
  <w:num w:numId="18">
    <w:abstractNumId w:val="16"/>
  </w:num>
  <w:num w:numId="19">
    <w:abstractNumId w:val="26"/>
  </w:num>
  <w:num w:numId="20">
    <w:abstractNumId w:val="32"/>
  </w:num>
  <w:num w:numId="21">
    <w:abstractNumId w:val="12"/>
  </w:num>
  <w:num w:numId="22">
    <w:abstractNumId w:val="31"/>
  </w:num>
  <w:num w:numId="23">
    <w:abstractNumId w:val="29"/>
  </w:num>
  <w:num w:numId="24">
    <w:abstractNumId w:val="27"/>
  </w:num>
  <w:num w:numId="25">
    <w:abstractNumId w:val="10"/>
  </w:num>
  <w:num w:numId="26">
    <w:abstractNumId w:val="22"/>
  </w:num>
  <w:num w:numId="27">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730B"/>
    <w:rsid w:val="000116AE"/>
    <w:rsid w:val="00013EC9"/>
    <w:rsid w:val="00015C56"/>
    <w:rsid w:val="0002119A"/>
    <w:rsid w:val="00024BDA"/>
    <w:rsid w:val="00027CCD"/>
    <w:rsid w:val="00031A8F"/>
    <w:rsid w:val="00033EC0"/>
    <w:rsid w:val="00045206"/>
    <w:rsid w:val="00063A21"/>
    <w:rsid w:val="00084C33"/>
    <w:rsid w:val="0009005E"/>
    <w:rsid w:val="00092F07"/>
    <w:rsid w:val="000943D0"/>
    <w:rsid w:val="000A0EB5"/>
    <w:rsid w:val="000A2965"/>
    <w:rsid w:val="000B501B"/>
    <w:rsid w:val="000C0205"/>
    <w:rsid w:val="000C20CB"/>
    <w:rsid w:val="000C3861"/>
    <w:rsid w:val="000D735A"/>
    <w:rsid w:val="000E1D75"/>
    <w:rsid w:val="000E486A"/>
    <w:rsid w:val="000F06F0"/>
    <w:rsid w:val="000F0773"/>
    <w:rsid w:val="00104C5A"/>
    <w:rsid w:val="00113763"/>
    <w:rsid w:val="001151A1"/>
    <w:rsid w:val="0012154D"/>
    <w:rsid w:val="00125344"/>
    <w:rsid w:val="001270F1"/>
    <w:rsid w:val="001350EB"/>
    <w:rsid w:val="001371B2"/>
    <w:rsid w:val="001378A9"/>
    <w:rsid w:val="0014126D"/>
    <w:rsid w:val="00143D17"/>
    <w:rsid w:val="0014523D"/>
    <w:rsid w:val="0014555F"/>
    <w:rsid w:val="00146670"/>
    <w:rsid w:val="0015104E"/>
    <w:rsid w:val="0015123D"/>
    <w:rsid w:val="0016027C"/>
    <w:rsid w:val="00161375"/>
    <w:rsid w:val="00163303"/>
    <w:rsid w:val="00164E92"/>
    <w:rsid w:val="00164FD7"/>
    <w:rsid w:val="0016697E"/>
    <w:rsid w:val="00182F58"/>
    <w:rsid w:val="00187B7C"/>
    <w:rsid w:val="00190140"/>
    <w:rsid w:val="001A0602"/>
    <w:rsid w:val="001A222F"/>
    <w:rsid w:val="001B4419"/>
    <w:rsid w:val="001D69BD"/>
    <w:rsid w:val="001D73FE"/>
    <w:rsid w:val="001E214F"/>
    <w:rsid w:val="001E37AB"/>
    <w:rsid w:val="001E6E93"/>
    <w:rsid w:val="001E70F9"/>
    <w:rsid w:val="001F2C92"/>
    <w:rsid w:val="001F4CFB"/>
    <w:rsid w:val="001F778B"/>
    <w:rsid w:val="00210AFD"/>
    <w:rsid w:val="00220F7C"/>
    <w:rsid w:val="00221A76"/>
    <w:rsid w:val="00221C6F"/>
    <w:rsid w:val="00232D2F"/>
    <w:rsid w:val="00233B13"/>
    <w:rsid w:val="00233F40"/>
    <w:rsid w:val="00234BFC"/>
    <w:rsid w:val="0024185A"/>
    <w:rsid w:val="0025027B"/>
    <w:rsid w:val="00250886"/>
    <w:rsid w:val="00250E34"/>
    <w:rsid w:val="00261762"/>
    <w:rsid w:val="00262DD3"/>
    <w:rsid w:val="00270B78"/>
    <w:rsid w:val="002731E1"/>
    <w:rsid w:val="002735A5"/>
    <w:rsid w:val="00283DB8"/>
    <w:rsid w:val="00285132"/>
    <w:rsid w:val="00286CCE"/>
    <w:rsid w:val="002B0C71"/>
    <w:rsid w:val="002B5B9B"/>
    <w:rsid w:val="002C109E"/>
    <w:rsid w:val="002C2BFB"/>
    <w:rsid w:val="002E1AFE"/>
    <w:rsid w:val="002E6C31"/>
    <w:rsid w:val="00302E2C"/>
    <w:rsid w:val="00303871"/>
    <w:rsid w:val="0030474E"/>
    <w:rsid w:val="00312AB3"/>
    <w:rsid w:val="003170C1"/>
    <w:rsid w:val="00321AEC"/>
    <w:rsid w:val="003225C8"/>
    <w:rsid w:val="00325A22"/>
    <w:rsid w:val="00330ECD"/>
    <w:rsid w:val="00337C79"/>
    <w:rsid w:val="003429C9"/>
    <w:rsid w:val="00346356"/>
    <w:rsid w:val="003541CC"/>
    <w:rsid w:val="0035684D"/>
    <w:rsid w:val="00356980"/>
    <w:rsid w:val="00372553"/>
    <w:rsid w:val="0037333E"/>
    <w:rsid w:val="00376501"/>
    <w:rsid w:val="003770B8"/>
    <w:rsid w:val="003940DB"/>
    <w:rsid w:val="003A28D0"/>
    <w:rsid w:val="003A2E29"/>
    <w:rsid w:val="003A3355"/>
    <w:rsid w:val="003B0021"/>
    <w:rsid w:val="003B2B6D"/>
    <w:rsid w:val="003C38CA"/>
    <w:rsid w:val="003C4463"/>
    <w:rsid w:val="003C4F85"/>
    <w:rsid w:val="003C5E9E"/>
    <w:rsid w:val="003C7E8A"/>
    <w:rsid w:val="003D4A56"/>
    <w:rsid w:val="003D5C6B"/>
    <w:rsid w:val="003E1D2B"/>
    <w:rsid w:val="003F2D05"/>
    <w:rsid w:val="003F2FE1"/>
    <w:rsid w:val="0040239A"/>
    <w:rsid w:val="00403738"/>
    <w:rsid w:val="004165B7"/>
    <w:rsid w:val="0042739E"/>
    <w:rsid w:val="00443BA5"/>
    <w:rsid w:val="00444BC8"/>
    <w:rsid w:val="004473F9"/>
    <w:rsid w:val="00454F35"/>
    <w:rsid w:val="004566B9"/>
    <w:rsid w:val="0046212F"/>
    <w:rsid w:val="0046292E"/>
    <w:rsid w:val="00484E84"/>
    <w:rsid w:val="0048764F"/>
    <w:rsid w:val="00487809"/>
    <w:rsid w:val="004913C9"/>
    <w:rsid w:val="004913E3"/>
    <w:rsid w:val="004A1CC6"/>
    <w:rsid w:val="004C3FF0"/>
    <w:rsid w:val="004C6E39"/>
    <w:rsid w:val="004D19FC"/>
    <w:rsid w:val="004D26D9"/>
    <w:rsid w:val="004D311B"/>
    <w:rsid w:val="004E133B"/>
    <w:rsid w:val="004F156F"/>
    <w:rsid w:val="004F50A7"/>
    <w:rsid w:val="00500814"/>
    <w:rsid w:val="005054D9"/>
    <w:rsid w:val="00512AE7"/>
    <w:rsid w:val="00515E6E"/>
    <w:rsid w:val="00521762"/>
    <w:rsid w:val="005257ED"/>
    <w:rsid w:val="0052632F"/>
    <w:rsid w:val="00526919"/>
    <w:rsid w:val="005271B3"/>
    <w:rsid w:val="00532E55"/>
    <w:rsid w:val="0053376A"/>
    <w:rsid w:val="00534C95"/>
    <w:rsid w:val="00537BD4"/>
    <w:rsid w:val="00541519"/>
    <w:rsid w:val="0054398B"/>
    <w:rsid w:val="0055716F"/>
    <w:rsid w:val="0056629C"/>
    <w:rsid w:val="005672A7"/>
    <w:rsid w:val="00570E67"/>
    <w:rsid w:val="00572421"/>
    <w:rsid w:val="005808DA"/>
    <w:rsid w:val="00586CE2"/>
    <w:rsid w:val="005922BB"/>
    <w:rsid w:val="005945C0"/>
    <w:rsid w:val="005B6220"/>
    <w:rsid w:val="005B7EC5"/>
    <w:rsid w:val="005C15D1"/>
    <w:rsid w:val="005C57B6"/>
    <w:rsid w:val="005C60AC"/>
    <w:rsid w:val="005C725D"/>
    <w:rsid w:val="005D2D22"/>
    <w:rsid w:val="005F11F0"/>
    <w:rsid w:val="006112CC"/>
    <w:rsid w:val="00617BF7"/>
    <w:rsid w:val="00623661"/>
    <w:rsid w:val="00624290"/>
    <w:rsid w:val="00636082"/>
    <w:rsid w:val="00652948"/>
    <w:rsid w:val="006536F4"/>
    <w:rsid w:val="00664C13"/>
    <w:rsid w:val="00665F72"/>
    <w:rsid w:val="00684B29"/>
    <w:rsid w:val="00691D66"/>
    <w:rsid w:val="00694E9E"/>
    <w:rsid w:val="00697B15"/>
    <w:rsid w:val="006A42D1"/>
    <w:rsid w:val="006A59CA"/>
    <w:rsid w:val="006A7614"/>
    <w:rsid w:val="006A7FB3"/>
    <w:rsid w:val="006B341D"/>
    <w:rsid w:val="006B5662"/>
    <w:rsid w:val="006C0C0C"/>
    <w:rsid w:val="006C254D"/>
    <w:rsid w:val="006C4634"/>
    <w:rsid w:val="006C4D70"/>
    <w:rsid w:val="006C7472"/>
    <w:rsid w:val="006D4BA0"/>
    <w:rsid w:val="006D7030"/>
    <w:rsid w:val="006F235B"/>
    <w:rsid w:val="006F6F85"/>
    <w:rsid w:val="007118C6"/>
    <w:rsid w:val="0073383A"/>
    <w:rsid w:val="007346D7"/>
    <w:rsid w:val="00745EE1"/>
    <w:rsid w:val="00752C8A"/>
    <w:rsid w:val="00753EAC"/>
    <w:rsid w:val="00765F14"/>
    <w:rsid w:val="00767A98"/>
    <w:rsid w:val="00771C6D"/>
    <w:rsid w:val="00774E46"/>
    <w:rsid w:val="0078789F"/>
    <w:rsid w:val="00795FCA"/>
    <w:rsid w:val="007A023E"/>
    <w:rsid w:val="007A43A6"/>
    <w:rsid w:val="007A6069"/>
    <w:rsid w:val="007C32D4"/>
    <w:rsid w:val="007D4ABD"/>
    <w:rsid w:val="007D637E"/>
    <w:rsid w:val="007D7FD1"/>
    <w:rsid w:val="007E0BB3"/>
    <w:rsid w:val="007E5833"/>
    <w:rsid w:val="007F2649"/>
    <w:rsid w:val="007F2E1B"/>
    <w:rsid w:val="007F4062"/>
    <w:rsid w:val="00805FC2"/>
    <w:rsid w:val="00816688"/>
    <w:rsid w:val="00820D5E"/>
    <w:rsid w:val="00822448"/>
    <w:rsid w:val="008271F9"/>
    <w:rsid w:val="0083149D"/>
    <w:rsid w:val="00833AE0"/>
    <w:rsid w:val="008341E1"/>
    <w:rsid w:val="008357AF"/>
    <w:rsid w:val="008456F1"/>
    <w:rsid w:val="00866F11"/>
    <w:rsid w:val="00885F68"/>
    <w:rsid w:val="008968A8"/>
    <w:rsid w:val="008A0145"/>
    <w:rsid w:val="008A3F36"/>
    <w:rsid w:val="008A6CB8"/>
    <w:rsid w:val="008B17D4"/>
    <w:rsid w:val="008D36AD"/>
    <w:rsid w:val="008D4C98"/>
    <w:rsid w:val="008E29E7"/>
    <w:rsid w:val="008E4D6F"/>
    <w:rsid w:val="008E4F9F"/>
    <w:rsid w:val="008F6545"/>
    <w:rsid w:val="00904126"/>
    <w:rsid w:val="009115FA"/>
    <w:rsid w:val="00914294"/>
    <w:rsid w:val="00916242"/>
    <w:rsid w:val="009167E6"/>
    <w:rsid w:val="00924EA2"/>
    <w:rsid w:val="00925696"/>
    <w:rsid w:val="00937881"/>
    <w:rsid w:val="00941CDB"/>
    <w:rsid w:val="00944390"/>
    <w:rsid w:val="00962C91"/>
    <w:rsid w:val="0096380C"/>
    <w:rsid w:val="009654CC"/>
    <w:rsid w:val="00980183"/>
    <w:rsid w:val="0098379A"/>
    <w:rsid w:val="0099785A"/>
    <w:rsid w:val="009A7FEE"/>
    <w:rsid w:val="009B1A8B"/>
    <w:rsid w:val="009B3EB0"/>
    <w:rsid w:val="009C03D8"/>
    <w:rsid w:val="009C1E26"/>
    <w:rsid w:val="009C47C8"/>
    <w:rsid w:val="009C532E"/>
    <w:rsid w:val="009E47AA"/>
    <w:rsid w:val="009F1311"/>
    <w:rsid w:val="009F52CC"/>
    <w:rsid w:val="009F5C02"/>
    <w:rsid w:val="009F6AAD"/>
    <w:rsid w:val="00A020F4"/>
    <w:rsid w:val="00A03D79"/>
    <w:rsid w:val="00A22FB6"/>
    <w:rsid w:val="00A424F3"/>
    <w:rsid w:val="00A46823"/>
    <w:rsid w:val="00A507B8"/>
    <w:rsid w:val="00A51A3B"/>
    <w:rsid w:val="00A54185"/>
    <w:rsid w:val="00A54F8A"/>
    <w:rsid w:val="00A651BB"/>
    <w:rsid w:val="00A72700"/>
    <w:rsid w:val="00A81B40"/>
    <w:rsid w:val="00A85652"/>
    <w:rsid w:val="00A85C41"/>
    <w:rsid w:val="00A86331"/>
    <w:rsid w:val="00AA025D"/>
    <w:rsid w:val="00AB65BC"/>
    <w:rsid w:val="00AC1501"/>
    <w:rsid w:val="00AC4573"/>
    <w:rsid w:val="00AD65BE"/>
    <w:rsid w:val="00AF5BE0"/>
    <w:rsid w:val="00B056C9"/>
    <w:rsid w:val="00B07C48"/>
    <w:rsid w:val="00B07FBC"/>
    <w:rsid w:val="00B17F89"/>
    <w:rsid w:val="00B21837"/>
    <w:rsid w:val="00B21BCC"/>
    <w:rsid w:val="00B23A76"/>
    <w:rsid w:val="00B3075A"/>
    <w:rsid w:val="00B3271F"/>
    <w:rsid w:val="00B35047"/>
    <w:rsid w:val="00B3518C"/>
    <w:rsid w:val="00B54730"/>
    <w:rsid w:val="00B5522E"/>
    <w:rsid w:val="00B60608"/>
    <w:rsid w:val="00B64D76"/>
    <w:rsid w:val="00B7537B"/>
    <w:rsid w:val="00B832A4"/>
    <w:rsid w:val="00B91075"/>
    <w:rsid w:val="00BA732B"/>
    <w:rsid w:val="00BB0389"/>
    <w:rsid w:val="00BB24C4"/>
    <w:rsid w:val="00BC0930"/>
    <w:rsid w:val="00BC6481"/>
    <w:rsid w:val="00BD019E"/>
    <w:rsid w:val="00BD1687"/>
    <w:rsid w:val="00BD1713"/>
    <w:rsid w:val="00BD5636"/>
    <w:rsid w:val="00BE2662"/>
    <w:rsid w:val="00BF033E"/>
    <w:rsid w:val="00BF0F1E"/>
    <w:rsid w:val="00BF5083"/>
    <w:rsid w:val="00BF53FE"/>
    <w:rsid w:val="00C04815"/>
    <w:rsid w:val="00C17B5E"/>
    <w:rsid w:val="00C20473"/>
    <w:rsid w:val="00C21BE7"/>
    <w:rsid w:val="00C31304"/>
    <w:rsid w:val="00C40583"/>
    <w:rsid w:val="00C41D53"/>
    <w:rsid w:val="00C522A7"/>
    <w:rsid w:val="00C548CE"/>
    <w:rsid w:val="00C55403"/>
    <w:rsid w:val="00C65397"/>
    <w:rsid w:val="00C672CF"/>
    <w:rsid w:val="00C67317"/>
    <w:rsid w:val="00C701A6"/>
    <w:rsid w:val="00C70264"/>
    <w:rsid w:val="00C70AF9"/>
    <w:rsid w:val="00C81D94"/>
    <w:rsid w:val="00C8538F"/>
    <w:rsid w:val="00C87AFE"/>
    <w:rsid w:val="00C9021C"/>
    <w:rsid w:val="00C96A16"/>
    <w:rsid w:val="00CC3500"/>
    <w:rsid w:val="00CC5CF9"/>
    <w:rsid w:val="00CD5528"/>
    <w:rsid w:val="00CD581E"/>
    <w:rsid w:val="00CF1902"/>
    <w:rsid w:val="00D1162B"/>
    <w:rsid w:val="00D1236C"/>
    <w:rsid w:val="00D15DDC"/>
    <w:rsid w:val="00D20BE5"/>
    <w:rsid w:val="00D25AC5"/>
    <w:rsid w:val="00D30F97"/>
    <w:rsid w:val="00D34DBD"/>
    <w:rsid w:val="00D37B6C"/>
    <w:rsid w:val="00D45C3E"/>
    <w:rsid w:val="00D533A2"/>
    <w:rsid w:val="00D62BEC"/>
    <w:rsid w:val="00D6501A"/>
    <w:rsid w:val="00D701C8"/>
    <w:rsid w:val="00D86789"/>
    <w:rsid w:val="00D86A91"/>
    <w:rsid w:val="00D90067"/>
    <w:rsid w:val="00D91D39"/>
    <w:rsid w:val="00D957BC"/>
    <w:rsid w:val="00DB3C94"/>
    <w:rsid w:val="00DB5109"/>
    <w:rsid w:val="00DB5443"/>
    <w:rsid w:val="00DB71B3"/>
    <w:rsid w:val="00DC6EC1"/>
    <w:rsid w:val="00DD4414"/>
    <w:rsid w:val="00DD7FC3"/>
    <w:rsid w:val="00DE3184"/>
    <w:rsid w:val="00DE668E"/>
    <w:rsid w:val="00DE6883"/>
    <w:rsid w:val="00DE7DE0"/>
    <w:rsid w:val="00DF3F47"/>
    <w:rsid w:val="00E01082"/>
    <w:rsid w:val="00E05992"/>
    <w:rsid w:val="00E10E9E"/>
    <w:rsid w:val="00E254B6"/>
    <w:rsid w:val="00E31973"/>
    <w:rsid w:val="00E348DB"/>
    <w:rsid w:val="00E378E2"/>
    <w:rsid w:val="00E4254C"/>
    <w:rsid w:val="00E45651"/>
    <w:rsid w:val="00E47302"/>
    <w:rsid w:val="00E52B42"/>
    <w:rsid w:val="00E6275B"/>
    <w:rsid w:val="00E75265"/>
    <w:rsid w:val="00E80239"/>
    <w:rsid w:val="00E808BD"/>
    <w:rsid w:val="00E82FA6"/>
    <w:rsid w:val="00E87E51"/>
    <w:rsid w:val="00E927C2"/>
    <w:rsid w:val="00E932EC"/>
    <w:rsid w:val="00EA6E52"/>
    <w:rsid w:val="00EC0F4D"/>
    <w:rsid w:val="00EC5714"/>
    <w:rsid w:val="00EC5C16"/>
    <w:rsid w:val="00EC6D17"/>
    <w:rsid w:val="00ED356C"/>
    <w:rsid w:val="00ED3C0D"/>
    <w:rsid w:val="00ED5CFB"/>
    <w:rsid w:val="00EF4F75"/>
    <w:rsid w:val="00F02B66"/>
    <w:rsid w:val="00F054B1"/>
    <w:rsid w:val="00F10092"/>
    <w:rsid w:val="00F110D0"/>
    <w:rsid w:val="00F15A9F"/>
    <w:rsid w:val="00F22518"/>
    <w:rsid w:val="00F40E72"/>
    <w:rsid w:val="00F44140"/>
    <w:rsid w:val="00F44C2D"/>
    <w:rsid w:val="00F52561"/>
    <w:rsid w:val="00F576E3"/>
    <w:rsid w:val="00F6567C"/>
    <w:rsid w:val="00F744C8"/>
    <w:rsid w:val="00F7636B"/>
    <w:rsid w:val="00F90C0F"/>
    <w:rsid w:val="00FB3DFB"/>
    <w:rsid w:val="00FB5D38"/>
    <w:rsid w:val="00FC2D01"/>
    <w:rsid w:val="00FD5C63"/>
    <w:rsid w:val="00FD5C95"/>
    <w:rsid w:val="00FE5A1A"/>
    <w:rsid w:val="00FE78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s>
</file>

<file path=word/webSettings.xml><?xml version="1.0" encoding="utf-8"?>
<w:webSettings xmlns:r="http://schemas.openxmlformats.org/officeDocument/2006/relationships" xmlns:w="http://schemas.openxmlformats.org/wordprocessingml/2006/main">
  <w:divs>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18"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6"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 Type="http://schemas.openxmlformats.org/officeDocument/2006/relationships/styles" Target="styles.xml"/><Relationship Id="rId21"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5"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9"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8" Type="http://schemas.openxmlformats.org/officeDocument/2006/relationships/hyperlink" Target="mailto:opstinabatocina@gmail.com" TargetMode="External"/><Relationship Id="rId10" Type="http://schemas.openxmlformats.org/officeDocument/2006/relationships/hyperlink" Target="http://www.sobatocina.org.rs" TargetMode="External"/><Relationship Id="rId19"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7" Type="http://schemas.openxmlformats.org/officeDocument/2006/relationships/hyperlink" Target="mailto:olja.jasovic@sobatocina.org.rs" TargetMode="External"/><Relationship Id="rId30"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B621D1-7408-4625-B656-F1EED5C0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38</Pages>
  <Words>10882</Words>
  <Characters>62034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72771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fond_3</cp:lastModifiedBy>
  <cp:revision>3</cp:revision>
  <cp:lastPrinted>2018-08-14T09:39:00Z</cp:lastPrinted>
  <dcterms:created xsi:type="dcterms:W3CDTF">2018-08-14T05:28:00Z</dcterms:created>
  <dcterms:modified xsi:type="dcterms:W3CDTF">2018-08-14T09:44:00Z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